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47A81" w14:textId="77777777" w:rsidR="00B14B49" w:rsidRPr="004B754B" w:rsidRDefault="00B14B49" w:rsidP="00B14B49">
      <w:pPr>
        <w:widowControl w:val="0"/>
        <w:tabs>
          <w:tab w:val="left" w:pos="3969"/>
        </w:tabs>
        <w:snapToGrid w:val="0"/>
        <w:ind w:left="10065"/>
        <w:rPr>
          <w:sz w:val="28"/>
          <w:szCs w:val="28"/>
        </w:rPr>
      </w:pPr>
      <w:r w:rsidRPr="004B754B">
        <w:rPr>
          <w:sz w:val="28"/>
          <w:szCs w:val="28"/>
        </w:rPr>
        <w:t xml:space="preserve">               ПРИЛОЖЕНИЕ №</w:t>
      </w:r>
      <w:r w:rsidR="0044278F" w:rsidRPr="004B754B">
        <w:rPr>
          <w:sz w:val="28"/>
          <w:szCs w:val="28"/>
        </w:rPr>
        <w:t xml:space="preserve"> </w:t>
      </w:r>
      <w:r w:rsidR="00A325F4" w:rsidRPr="004B754B">
        <w:rPr>
          <w:sz w:val="28"/>
          <w:szCs w:val="28"/>
        </w:rPr>
        <w:t>6</w:t>
      </w:r>
    </w:p>
    <w:p w14:paraId="1E9C7278" w14:textId="77777777" w:rsidR="00B14B49" w:rsidRPr="004B754B" w:rsidRDefault="00B14B49" w:rsidP="00B14B49">
      <w:pPr>
        <w:ind w:left="7971" w:firstLine="2094"/>
        <w:jc w:val="center"/>
        <w:rPr>
          <w:sz w:val="28"/>
          <w:szCs w:val="28"/>
        </w:rPr>
      </w:pPr>
      <w:r w:rsidRPr="004B754B">
        <w:rPr>
          <w:sz w:val="28"/>
          <w:szCs w:val="28"/>
        </w:rPr>
        <w:t>к постановлению администрации</w:t>
      </w:r>
    </w:p>
    <w:p w14:paraId="72E023A2" w14:textId="77777777" w:rsidR="00B14B49" w:rsidRPr="004B754B" w:rsidRDefault="00B14B49" w:rsidP="00B14B49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r w:rsidRPr="004B754B">
        <w:rPr>
          <w:sz w:val="28"/>
          <w:szCs w:val="28"/>
        </w:rPr>
        <w:t>Ейского городского поселения</w:t>
      </w:r>
    </w:p>
    <w:p w14:paraId="1BC3E6FA" w14:textId="77777777" w:rsidR="00B14B49" w:rsidRPr="004B754B" w:rsidRDefault="00B14B49" w:rsidP="00B14B49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r w:rsidRPr="004B754B">
        <w:rPr>
          <w:sz w:val="28"/>
          <w:szCs w:val="28"/>
        </w:rPr>
        <w:t>Ейского района</w:t>
      </w:r>
    </w:p>
    <w:p w14:paraId="4580D8AA" w14:textId="77777777" w:rsidR="00B14B49" w:rsidRPr="004B754B" w:rsidRDefault="00B14B49" w:rsidP="00B14B49">
      <w:pPr>
        <w:tabs>
          <w:tab w:val="left" w:pos="8070"/>
        </w:tabs>
        <w:ind w:left="7971" w:firstLine="2094"/>
        <w:jc w:val="center"/>
      </w:pPr>
      <w:r w:rsidRPr="004B754B">
        <w:rPr>
          <w:sz w:val="28"/>
          <w:szCs w:val="28"/>
        </w:rPr>
        <w:t>от ________________ № _____</w:t>
      </w:r>
    </w:p>
    <w:p w14:paraId="7B04D569" w14:textId="77777777" w:rsidR="00B14B49" w:rsidRPr="004B754B" w:rsidRDefault="00B14B49" w:rsidP="00B14B49">
      <w:pPr>
        <w:snapToGrid w:val="0"/>
        <w:ind w:left="7971" w:firstLine="2094"/>
        <w:jc w:val="center"/>
        <w:rPr>
          <w:sz w:val="28"/>
          <w:szCs w:val="28"/>
        </w:rPr>
      </w:pPr>
    </w:p>
    <w:p w14:paraId="037C0D51" w14:textId="77777777" w:rsidR="00B14B49" w:rsidRPr="004B754B" w:rsidRDefault="00B14B49" w:rsidP="00B14B49">
      <w:pPr>
        <w:snapToGrid w:val="0"/>
        <w:ind w:left="7971" w:firstLine="2094"/>
        <w:jc w:val="center"/>
        <w:rPr>
          <w:sz w:val="28"/>
          <w:szCs w:val="28"/>
        </w:rPr>
      </w:pPr>
    </w:p>
    <w:p w14:paraId="485B5910" w14:textId="77777777" w:rsidR="004F3C27" w:rsidRPr="004B754B" w:rsidRDefault="004F3C27" w:rsidP="004F3C27">
      <w:pPr>
        <w:suppressAutoHyphens/>
        <w:snapToGrid w:val="0"/>
        <w:ind w:left="9923"/>
        <w:jc w:val="center"/>
        <w:rPr>
          <w:sz w:val="28"/>
          <w:szCs w:val="28"/>
        </w:rPr>
      </w:pPr>
    </w:p>
    <w:p w14:paraId="73749E64" w14:textId="77777777" w:rsidR="004F3C27" w:rsidRPr="004B754B" w:rsidRDefault="004F3C27" w:rsidP="004F3C27">
      <w:pPr>
        <w:suppressAutoHyphens/>
        <w:snapToGrid w:val="0"/>
        <w:ind w:left="9923"/>
        <w:jc w:val="center"/>
        <w:rPr>
          <w:sz w:val="28"/>
          <w:szCs w:val="28"/>
        </w:rPr>
      </w:pPr>
    </w:p>
    <w:p w14:paraId="5BED4B87" w14:textId="4346A365" w:rsidR="00D146B3" w:rsidRPr="004B754B" w:rsidRDefault="00D146B3" w:rsidP="00714036">
      <w:pPr>
        <w:ind w:left="2268" w:right="3712"/>
        <w:jc w:val="center"/>
        <w:rPr>
          <w:b/>
          <w:sz w:val="28"/>
          <w:szCs w:val="28"/>
          <w:shd w:val="clear" w:color="auto" w:fill="FFFFFF"/>
        </w:rPr>
      </w:pPr>
      <w:r w:rsidRPr="004B754B">
        <w:rPr>
          <w:b/>
          <w:sz w:val="28"/>
          <w:szCs w:val="28"/>
          <w:shd w:val="clear" w:color="auto" w:fill="FFFFFF"/>
        </w:rPr>
        <w:t>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</w:t>
      </w:r>
      <w:r w:rsidR="00E53098" w:rsidRPr="004B754B">
        <w:rPr>
          <w:b/>
          <w:sz w:val="28"/>
          <w:szCs w:val="28"/>
          <w:shd w:val="clear" w:color="auto" w:fill="FFFFFF"/>
        </w:rPr>
        <w:t>5</w:t>
      </w:r>
      <w:r w:rsidR="00715D03" w:rsidRPr="004B754B">
        <w:rPr>
          <w:b/>
          <w:sz w:val="28"/>
          <w:szCs w:val="28"/>
          <w:shd w:val="clear" w:color="auto" w:fill="FFFFFF"/>
        </w:rPr>
        <w:t>-2030</w:t>
      </w:r>
      <w:r w:rsidR="00082886" w:rsidRPr="004B754B">
        <w:rPr>
          <w:b/>
          <w:sz w:val="28"/>
          <w:szCs w:val="28"/>
          <w:shd w:val="clear" w:color="auto" w:fill="FFFFFF"/>
        </w:rPr>
        <w:t xml:space="preserve"> года</w:t>
      </w:r>
    </w:p>
    <w:p w14:paraId="397754C8" w14:textId="77777777" w:rsidR="004F3C27" w:rsidRPr="004B754B" w:rsidRDefault="004F3C27" w:rsidP="00C14A86">
      <w:pPr>
        <w:autoSpaceDE w:val="0"/>
        <w:autoSpaceDN w:val="0"/>
        <w:adjustRightInd w:val="0"/>
        <w:ind w:right="-284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5812"/>
        <w:gridCol w:w="3861"/>
        <w:gridCol w:w="3697"/>
      </w:tblGrid>
      <w:tr w:rsidR="004B754B" w:rsidRPr="004B754B" w14:paraId="7CD5B81B" w14:textId="77777777" w:rsidTr="001D49CA">
        <w:tc>
          <w:tcPr>
            <w:tcW w:w="709" w:type="dxa"/>
          </w:tcPr>
          <w:p w14:paraId="31FC5539" w14:textId="77777777" w:rsidR="00D146B3" w:rsidRPr="004B754B" w:rsidRDefault="00D146B3" w:rsidP="00576A87">
            <w:pPr>
              <w:jc w:val="center"/>
              <w:rPr>
                <w:sz w:val="28"/>
                <w:szCs w:val="28"/>
              </w:rPr>
            </w:pPr>
            <w:r w:rsidRPr="004B754B">
              <w:rPr>
                <w:sz w:val="28"/>
                <w:szCs w:val="28"/>
              </w:rPr>
              <w:t>№</w:t>
            </w:r>
          </w:p>
        </w:tc>
        <w:tc>
          <w:tcPr>
            <w:tcW w:w="5812" w:type="dxa"/>
          </w:tcPr>
          <w:p w14:paraId="385E3A02" w14:textId="77777777" w:rsidR="00D146B3" w:rsidRPr="004B754B" w:rsidRDefault="00D146B3" w:rsidP="00576A87">
            <w:pPr>
              <w:jc w:val="center"/>
              <w:rPr>
                <w:sz w:val="28"/>
                <w:szCs w:val="28"/>
              </w:rPr>
            </w:pPr>
            <w:r w:rsidRPr="004B754B"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3861" w:type="dxa"/>
          </w:tcPr>
          <w:p w14:paraId="11E43173" w14:textId="77777777" w:rsidR="00D146B3" w:rsidRPr="004B754B" w:rsidRDefault="00D146B3" w:rsidP="00576A87">
            <w:pPr>
              <w:jc w:val="center"/>
              <w:rPr>
                <w:sz w:val="28"/>
                <w:szCs w:val="28"/>
              </w:rPr>
            </w:pPr>
            <w:r w:rsidRPr="004B754B">
              <w:rPr>
                <w:sz w:val="28"/>
                <w:szCs w:val="28"/>
              </w:rPr>
              <w:t>Исполнитель</w:t>
            </w:r>
          </w:p>
        </w:tc>
        <w:tc>
          <w:tcPr>
            <w:tcW w:w="3697" w:type="dxa"/>
          </w:tcPr>
          <w:p w14:paraId="7A49D0A1" w14:textId="77777777" w:rsidR="00D146B3" w:rsidRPr="004B754B" w:rsidRDefault="00D146B3" w:rsidP="00576A87">
            <w:pPr>
              <w:jc w:val="center"/>
              <w:rPr>
                <w:sz w:val="28"/>
                <w:szCs w:val="28"/>
              </w:rPr>
            </w:pPr>
            <w:r w:rsidRPr="004B754B">
              <w:rPr>
                <w:sz w:val="28"/>
                <w:szCs w:val="28"/>
              </w:rPr>
              <w:t>Срок исполнения</w:t>
            </w:r>
          </w:p>
        </w:tc>
      </w:tr>
      <w:tr w:rsidR="004B754B" w:rsidRPr="004B754B" w14:paraId="765A638B" w14:textId="77777777" w:rsidTr="001D49CA">
        <w:tc>
          <w:tcPr>
            <w:tcW w:w="709" w:type="dxa"/>
          </w:tcPr>
          <w:p w14:paraId="2E04DB52" w14:textId="77777777" w:rsidR="00D146B3" w:rsidRPr="004B754B" w:rsidRDefault="00D146B3" w:rsidP="00576A87">
            <w:pPr>
              <w:jc w:val="center"/>
              <w:rPr>
                <w:sz w:val="28"/>
                <w:szCs w:val="28"/>
              </w:rPr>
            </w:pPr>
            <w:r w:rsidRPr="004B754B">
              <w:rPr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14:paraId="0B5EA7D8" w14:textId="77777777" w:rsidR="00D146B3" w:rsidRPr="004B754B" w:rsidRDefault="00D146B3" w:rsidP="00576A87">
            <w:pPr>
              <w:jc w:val="center"/>
              <w:rPr>
                <w:sz w:val="28"/>
                <w:szCs w:val="28"/>
              </w:rPr>
            </w:pPr>
            <w:r w:rsidRPr="004B754B">
              <w:rPr>
                <w:sz w:val="28"/>
                <w:szCs w:val="28"/>
              </w:rPr>
              <w:t>Инвентаризация уровня благоустройства</w:t>
            </w:r>
          </w:p>
        </w:tc>
        <w:tc>
          <w:tcPr>
            <w:tcW w:w="3861" w:type="dxa"/>
          </w:tcPr>
          <w:p w14:paraId="4959AEC8" w14:textId="77777777" w:rsidR="00D146B3" w:rsidRPr="004B754B" w:rsidRDefault="00D146B3" w:rsidP="00576A87">
            <w:pPr>
              <w:jc w:val="center"/>
              <w:rPr>
                <w:sz w:val="28"/>
                <w:szCs w:val="28"/>
              </w:rPr>
            </w:pPr>
            <w:r w:rsidRPr="004B754B">
              <w:rPr>
                <w:sz w:val="28"/>
                <w:szCs w:val="28"/>
              </w:rPr>
              <w:t>Управление жилищно-коммунального хозяйства администрации Ейского городского поселения Ейского района</w:t>
            </w:r>
          </w:p>
        </w:tc>
        <w:tc>
          <w:tcPr>
            <w:tcW w:w="3697" w:type="dxa"/>
          </w:tcPr>
          <w:p w14:paraId="10931A08" w14:textId="0066918A" w:rsidR="00D146B3" w:rsidRPr="004B754B" w:rsidRDefault="00D146B3" w:rsidP="00FD1F83">
            <w:pPr>
              <w:jc w:val="center"/>
              <w:rPr>
                <w:sz w:val="28"/>
                <w:szCs w:val="28"/>
              </w:rPr>
            </w:pPr>
            <w:r w:rsidRPr="004B754B">
              <w:rPr>
                <w:sz w:val="28"/>
                <w:szCs w:val="28"/>
              </w:rPr>
              <w:t>до 20</w:t>
            </w:r>
            <w:r w:rsidR="00E53098" w:rsidRPr="004B754B">
              <w:rPr>
                <w:sz w:val="28"/>
                <w:szCs w:val="28"/>
              </w:rPr>
              <w:t>30</w:t>
            </w:r>
            <w:r w:rsidRPr="004B754B">
              <w:rPr>
                <w:sz w:val="28"/>
                <w:szCs w:val="28"/>
              </w:rPr>
              <w:t xml:space="preserve"> года</w:t>
            </w:r>
          </w:p>
        </w:tc>
      </w:tr>
      <w:tr w:rsidR="004B754B" w:rsidRPr="004B754B" w14:paraId="63550F5C" w14:textId="77777777" w:rsidTr="001D49CA">
        <w:tc>
          <w:tcPr>
            <w:tcW w:w="709" w:type="dxa"/>
          </w:tcPr>
          <w:p w14:paraId="04A9C602" w14:textId="77777777" w:rsidR="00D146B3" w:rsidRPr="004B754B" w:rsidRDefault="00D146B3" w:rsidP="00576A87">
            <w:pPr>
              <w:jc w:val="center"/>
              <w:rPr>
                <w:sz w:val="28"/>
                <w:szCs w:val="28"/>
              </w:rPr>
            </w:pPr>
            <w:r w:rsidRPr="004B754B">
              <w:rPr>
                <w:sz w:val="28"/>
                <w:szCs w:val="28"/>
              </w:rPr>
              <w:t>2</w:t>
            </w:r>
          </w:p>
        </w:tc>
        <w:tc>
          <w:tcPr>
            <w:tcW w:w="5812" w:type="dxa"/>
          </w:tcPr>
          <w:p w14:paraId="001DED9B" w14:textId="77777777" w:rsidR="00D146B3" w:rsidRPr="004B754B" w:rsidRDefault="00D146B3" w:rsidP="00576A87">
            <w:pPr>
              <w:jc w:val="center"/>
              <w:rPr>
                <w:sz w:val="28"/>
                <w:szCs w:val="28"/>
              </w:rPr>
            </w:pPr>
            <w:r w:rsidRPr="004B754B">
              <w:rPr>
                <w:sz w:val="28"/>
                <w:szCs w:val="28"/>
              </w:rPr>
              <w:t>Выдача уведомлений о необходимости проведения мероприятий по повышению уровня благоустройства</w:t>
            </w:r>
          </w:p>
        </w:tc>
        <w:tc>
          <w:tcPr>
            <w:tcW w:w="3861" w:type="dxa"/>
          </w:tcPr>
          <w:p w14:paraId="1731139A" w14:textId="77777777" w:rsidR="00D146B3" w:rsidRPr="004B754B" w:rsidRDefault="00D146B3" w:rsidP="00576A87">
            <w:pPr>
              <w:jc w:val="center"/>
              <w:rPr>
                <w:sz w:val="28"/>
                <w:szCs w:val="28"/>
              </w:rPr>
            </w:pPr>
            <w:r w:rsidRPr="004B754B">
              <w:rPr>
                <w:sz w:val="28"/>
                <w:szCs w:val="28"/>
              </w:rPr>
              <w:t>Управление жилищно-коммунального хозяйства администрации Ейского городского поселения Ейского район</w:t>
            </w:r>
          </w:p>
        </w:tc>
        <w:tc>
          <w:tcPr>
            <w:tcW w:w="3697" w:type="dxa"/>
          </w:tcPr>
          <w:p w14:paraId="50C9A894" w14:textId="22211782" w:rsidR="00D146B3" w:rsidRPr="004B754B" w:rsidRDefault="00D146B3" w:rsidP="00FD1F83">
            <w:pPr>
              <w:jc w:val="center"/>
              <w:rPr>
                <w:sz w:val="28"/>
                <w:szCs w:val="28"/>
              </w:rPr>
            </w:pPr>
            <w:r w:rsidRPr="004B754B">
              <w:rPr>
                <w:sz w:val="28"/>
                <w:szCs w:val="28"/>
              </w:rPr>
              <w:t>до 20</w:t>
            </w:r>
            <w:r w:rsidR="00E53098" w:rsidRPr="004B754B">
              <w:rPr>
                <w:sz w:val="28"/>
                <w:szCs w:val="28"/>
              </w:rPr>
              <w:t>30</w:t>
            </w:r>
            <w:r w:rsidRPr="004B754B">
              <w:rPr>
                <w:sz w:val="28"/>
                <w:szCs w:val="28"/>
              </w:rPr>
              <w:t xml:space="preserve"> года</w:t>
            </w:r>
          </w:p>
        </w:tc>
      </w:tr>
      <w:tr w:rsidR="004B754B" w:rsidRPr="004B754B" w14:paraId="574717E5" w14:textId="77777777" w:rsidTr="001D49CA">
        <w:tc>
          <w:tcPr>
            <w:tcW w:w="709" w:type="dxa"/>
          </w:tcPr>
          <w:p w14:paraId="513B276B" w14:textId="77777777" w:rsidR="00D146B3" w:rsidRPr="004B754B" w:rsidRDefault="00D146B3" w:rsidP="00576A87">
            <w:pPr>
              <w:jc w:val="center"/>
              <w:rPr>
                <w:sz w:val="28"/>
                <w:szCs w:val="28"/>
              </w:rPr>
            </w:pPr>
            <w:r w:rsidRPr="004B754B">
              <w:rPr>
                <w:sz w:val="28"/>
                <w:szCs w:val="28"/>
              </w:rPr>
              <w:t>3</w:t>
            </w:r>
          </w:p>
        </w:tc>
        <w:tc>
          <w:tcPr>
            <w:tcW w:w="5812" w:type="dxa"/>
          </w:tcPr>
          <w:p w14:paraId="65641C65" w14:textId="77777777" w:rsidR="00D146B3" w:rsidRPr="004B754B" w:rsidRDefault="00D146B3" w:rsidP="00576A87">
            <w:pPr>
              <w:jc w:val="center"/>
              <w:rPr>
                <w:sz w:val="28"/>
                <w:szCs w:val="28"/>
              </w:rPr>
            </w:pPr>
            <w:r w:rsidRPr="004B754B">
              <w:rPr>
                <w:sz w:val="28"/>
                <w:szCs w:val="28"/>
              </w:rPr>
              <w:t xml:space="preserve">Заключение соглашения </w:t>
            </w:r>
          </w:p>
        </w:tc>
        <w:tc>
          <w:tcPr>
            <w:tcW w:w="3861" w:type="dxa"/>
          </w:tcPr>
          <w:p w14:paraId="4CA23771" w14:textId="77777777" w:rsidR="00D146B3" w:rsidRPr="004B754B" w:rsidRDefault="00D146B3" w:rsidP="00576A87">
            <w:pPr>
              <w:jc w:val="center"/>
              <w:rPr>
                <w:sz w:val="28"/>
                <w:szCs w:val="28"/>
              </w:rPr>
            </w:pPr>
            <w:r w:rsidRPr="004B754B">
              <w:rPr>
                <w:sz w:val="28"/>
                <w:szCs w:val="28"/>
              </w:rPr>
              <w:t>Администрация Ейского городского поселения Ейского района</w:t>
            </w:r>
          </w:p>
        </w:tc>
        <w:tc>
          <w:tcPr>
            <w:tcW w:w="3697" w:type="dxa"/>
          </w:tcPr>
          <w:p w14:paraId="0635C159" w14:textId="4E284822" w:rsidR="00D146B3" w:rsidRPr="004B754B" w:rsidRDefault="00D146B3" w:rsidP="00FD1F83">
            <w:pPr>
              <w:jc w:val="center"/>
              <w:rPr>
                <w:sz w:val="28"/>
                <w:szCs w:val="28"/>
              </w:rPr>
            </w:pPr>
            <w:r w:rsidRPr="004B754B">
              <w:rPr>
                <w:sz w:val="28"/>
                <w:szCs w:val="28"/>
              </w:rPr>
              <w:t>до 20</w:t>
            </w:r>
            <w:r w:rsidR="00E53098" w:rsidRPr="004B754B">
              <w:rPr>
                <w:sz w:val="28"/>
                <w:szCs w:val="28"/>
              </w:rPr>
              <w:t>30</w:t>
            </w:r>
            <w:r w:rsidRPr="004B754B">
              <w:rPr>
                <w:sz w:val="28"/>
                <w:szCs w:val="28"/>
              </w:rPr>
              <w:t xml:space="preserve"> года</w:t>
            </w:r>
          </w:p>
        </w:tc>
      </w:tr>
      <w:tr w:rsidR="00D146B3" w:rsidRPr="004B754B" w14:paraId="12EEE443" w14:textId="77777777" w:rsidTr="001D49CA">
        <w:tc>
          <w:tcPr>
            <w:tcW w:w="709" w:type="dxa"/>
          </w:tcPr>
          <w:p w14:paraId="5D6C9E9B" w14:textId="77777777" w:rsidR="00D146B3" w:rsidRPr="004B754B" w:rsidRDefault="00D146B3" w:rsidP="00576A87">
            <w:pPr>
              <w:jc w:val="center"/>
              <w:rPr>
                <w:sz w:val="28"/>
                <w:szCs w:val="28"/>
              </w:rPr>
            </w:pPr>
            <w:r w:rsidRPr="004B754B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5812" w:type="dxa"/>
          </w:tcPr>
          <w:p w14:paraId="2B0D8829" w14:textId="77777777" w:rsidR="00D146B3" w:rsidRPr="004B754B" w:rsidRDefault="00D146B3" w:rsidP="00576A87">
            <w:pPr>
              <w:jc w:val="center"/>
              <w:rPr>
                <w:sz w:val="28"/>
                <w:szCs w:val="28"/>
              </w:rPr>
            </w:pPr>
            <w:r w:rsidRPr="004B754B">
              <w:rPr>
                <w:sz w:val="28"/>
                <w:szCs w:val="28"/>
              </w:rPr>
              <w:t>Разработка дизайн проекта (при необходимости)</w:t>
            </w:r>
          </w:p>
        </w:tc>
        <w:tc>
          <w:tcPr>
            <w:tcW w:w="3861" w:type="dxa"/>
          </w:tcPr>
          <w:p w14:paraId="412D5D4B" w14:textId="77777777" w:rsidR="00D146B3" w:rsidRPr="004B754B" w:rsidRDefault="00D146B3" w:rsidP="00576A87">
            <w:pPr>
              <w:jc w:val="center"/>
              <w:rPr>
                <w:sz w:val="28"/>
                <w:szCs w:val="28"/>
              </w:rPr>
            </w:pPr>
            <w:r w:rsidRPr="004B754B">
              <w:rPr>
                <w:sz w:val="28"/>
                <w:szCs w:val="28"/>
              </w:rPr>
              <w:t>Собственники жилых домов и земельных участков</w:t>
            </w:r>
          </w:p>
        </w:tc>
        <w:tc>
          <w:tcPr>
            <w:tcW w:w="3697" w:type="dxa"/>
          </w:tcPr>
          <w:p w14:paraId="0460DC45" w14:textId="5B5AB63A" w:rsidR="00D146B3" w:rsidRPr="004B754B" w:rsidRDefault="00D146B3" w:rsidP="00FD1F83">
            <w:pPr>
              <w:jc w:val="center"/>
              <w:rPr>
                <w:sz w:val="28"/>
                <w:szCs w:val="28"/>
              </w:rPr>
            </w:pPr>
            <w:r w:rsidRPr="004B754B">
              <w:rPr>
                <w:sz w:val="28"/>
                <w:szCs w:val="28"/>
              </w:rPr>
              <w:t>до 20</w:t>
            </w:r>
            <w:r w:rsidR="00E53098" w:rsidRPr="004B754B">
              <w:rPr>
                <w:sz w:val="28"/>
                <w:szCs w:val="28"/>
              </w:rPr>
              <w:t>30</w:t>
            </w:r>
            <w:r w:rsidRPr="004B754B">
              <w:rPr>
                <w:sz w:val="28"/>
                <w:szCs w:val="28"/>
              </w:rPr>
              <w:t xml:space="preserve"> года</w:t>
            </w:r>
          </w:p>
        </w:tc>
      </w:tr>
    </w:tbl>
    <w:p w14:paraId="71B7A3B9" w14:textId="77777777" w:rsidR="006E478F" w:rsidRPr="004B754B" w:rsidRDefault="006E478F" w:rsidP="006E478F">
      <w:pPr>
        <w:widowControl w:val="0"/>
        <w:tabs>
          <w:tab w:val="left" w:pos="3465"/>
        </w:tabs>
        <w:ind w:right="26"/>
        <w:rPr>
          <w:bCs/>
          <w:sz w:val="28"/>
          <w:szCs w:val="28"/>
        </w:rPr>
      </w:pPr>
    </w:p>
    <w:p w14:paraId="2D10D1B1" w14:textId="77777777" w:rsidR="006E478F" w:rsidRPr="004B754B" w:rsidRDefault="006E478F" w:rsidP="006E478F">
      <w:pPr>
        <w:widowControl w:val="0"/>
        <w:tabs>
          <w:tab w:val="left" w:pos="3465"/>
        </w:tabs>
        <w:ind w:right="26"/>
        <w:rPr>
          <w:bCs/>
          <w:sz w:val="28"/>
          <w:szCs w:val="28"/>
        </w:rPr>
      </w:pPr>
    </w:p>
    <w:p w14:paraId="794932E9" w14:textId="77777777" w:rsidR="00FC6FA5" w:rsidRPr="004B754B" w:rsidRDefault="00DC1270" w:rsidP="00FC6FA5">
      <w:pPr>
        <w:suppressAutoHyphens/>
        <w:jc w:val="both"/>
        <w:rPr>
          <w:sz w:val="28"/>
          <w:szCs w:val="28"/>
          <w:lang w:eastAsia="zh-CN"/>
        </w:rPr>
      </w:pPr>
      <w:r w:rsidRPr="004B754B">
        <w:rPr>
          <w:sz w:val="28"/>
          <w:szCs w:val="28"/>
          <w:lang w:eastAsia="zh-CN"/>
        </w:rPr>
        <w:t>Н</w:t>
      </w:r>
      <w:r w:rsidR="00FC6FA5" w:rsidRPr="004B754B">
        <w:rPr>
          <w:sz w:val="28"/>
          <w:szCs w:val="28"/>
          <w:lang w:eastAsia="zh-CN"/>
        </w:rPr>
        <w:t>ачальник управления</w:t>
      </w:r>
    </w:p>
    <w:p w14:paraId="08331D05" w14:textId="77777777" w:rsidR="00FC6FA5" w:rsidRPr="004B754B" w:rsidRDefault="00FC6FA5" w:rsidP="00FC6FA5">
      <w:pPr>
        <w:suppressAutoHyphens/>
        <w:jc w:val="both"/>
        <w:rPr>
          <w:lang w:eastAsia="zh-CN"/>
        </w:rPr>
      </w:pPr>
      <w:r w:rsidRPr="004B754B">
        <w:rPr>
          <w:sz w:val="28"/>
          <w:szCs w:val="28"/>
          <w:lang w:eastAsia="zh-CN"/>
        </w:rPr>
        <w:t xml:space="preserve">жилищно-коммунального хозяйства                                                                                                                  </w:t>
      </w:r>
      <w:r w:rsidR="00DC1270" w:rsidRPr="004B754B">
        <w:rPr>
          <w:sz w:val="28"/>
          <w:szCs w:val="28"/>
          <w:lang w:eastAsia="zh-CN"/>
        </w:rPr>
        <w:t>Ю</w:t>
      </w:r>
      <w:r w:rsidRPr="004B754B">
        <w:rPr>
          <w:sz w:val="28"/>
          <w:szCs w:val="28"/>
          <w:lang w:eastAsia="zh-CN"/>
        </w:rPr>
        <w:t>.</w:t>
      </w:r>
      <w:r w:rsidR="00DC1270" w:rsidRPr="004B754B">
        <w:rPr>
          <w:sz w:val="28"/>
          <w:szCs w:val="28"/>
          <w:lang w:eastAsia="zh-CN"/>
        </w:rPr>
        <w:t>М</w:t>
      </w:r>
      <w:r w:rsidRPr="004B754B">
        <w:rPr>
          <w:sz w:val="28"/>
          <w:szCs w:val="28"/>
          <w:lang w:eastAsia="zh-CN"/>
        </w:rPr>
        <w:t xml:space="preserve">. </w:t>
      </w:r>
      <w:r w:rsidR="00DC1270" w:rsidRPr="004B754B">
        <w:rPr>
          <w:sz w:val="28"/>
          <w:szCs w:val="28"/>
          <w:lang w:eastAsia="zh-CN"/>
        </w:rPr>
        <w:t>Гурина</w:t>
      </w:r>
    </w:p>
    <w:p w14:paraId="2BECEC69" w14:textId="77777777" w:rsidR="005D1782" w:rsidRPr="004B754B" w:rsidRDefault="005D1782" w:rsidP="005D1782">
      <w:pPr>
        <w:ind w:left="-426"/>
        <w:jc w:val="both"/>
      </w:pPr>
    </w:p>
    <w:p w14:paraId="3B363656" w14:textId="77777777" w:rsidR="00DF3031" w:rsidRPr="004B754B" w:rsidRDefault="00DF3031" w:rsidP="005D1782">
      <w:pPr>
        <w:widowControl w:val="0"/>
        <w:tabs>
          <w:tab w:val="left" w:pos="3465"/>
        </w:tabs>
        <w:ind w:left="-426" w:right="26"/>
        <w:rPr>
          <w:sz w:val="28"/>
          <w:szCs w:val="28"/>
        </w:rPr>
      </w:pPr>
    </w:p>
    <w:sectPr w:rsidR="00DF3031" w:rsidRPr="004B754B" w:rsidSect="00B465E2">
      <w:headerReference w:type="default" r:id="rId8"/>
      <w:pgSz w:w="16838" w:h="11906" w:orient="landscape"/>
      <w:pgMar w:top="1134" w:right="652" w:bottom="709" w:left="1701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10F074" w14:textId="77777777" w:rsidR="00B20185" w:rsidRDefault="00B20185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14:paraId="3C1CAB07" w14:textId="77777777" w:rsidR="00B20185" w:rsidRDefault="00B20185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467363" w14:textId="77777777" w:rsidR="00B20185" w:rsidRDefault="00B20185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14:paraId="010475B0" w14:textId="77777777" w:rsidR="00B20185" w:rsidRDefault="00B20185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9D3EF" w14:textId="77777777" w:rsidR="00694652" w:rsidRDefault="00694652" w:rsidP="00CD6165">
    <w:pPr>
      <w:pStyle w:val="ab"/>
      <w:framePr w:wrap="auto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915D27">
      <w:rPr>
        <w:rStyle w:val="ad"/>
        <w:noProof/>
      </w:rPr>
      <w:t>2</w:t>
    </w:r>
    <w:r>
      <w:rPr>
        <w:rStyle w:val="ad"/>
      </w:rPr>
      <w:fldChar w:fldCharType="end"/>
    </w:r>
  </w:p>
  <w:p w14:paraId="3F242AB3" w14:textId="77777777" w:rsidR="00694652" w:rsidRDefault="00694652">
    <w:pPr>
      <w:pStyle w:val="ab"/>
      <w:jc w:val="center"/>
    </w:pPr>
  </w:p>
  <w:p w14:paraId="6986FBAD" w14:textId="77777777" w:rsidR="00694652" w:rsidRDefault="00694652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CB0DEF"/>
    <w:multiLevelType w:val="hybridMultilevel"/>
    <w:tmpl w:val="68A4D7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92511"/>
    <w:multiLevelType w:val="hybridMultilevel"/>
    <w:tmpl w:val="77567BD0"/>
    <w:lvl w:ilvl="0" w:tplc="49DCE16C">
      <w:start w:val="1"/>
      <w:numFmt w:val="decimal"/>
      <w:lvlText w:val="%1)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2" w15:restartNumberingAfterBreak="0">
    <w:nsid w:val="15B731E4"/>
    <w:multiLevelType w:val="hybridMultilevel"/>
    <w:tmpl w:val="F7F0633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47791"/>
    <w:multiLevelType w:val="hybridMultilevel"/>
    <w:tmpl w:val="A5808D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3D07E4"/>
    <w:multiLevelType w:val="hybridMultilevel"/>
    <w:tmpl w:val="C34CBB94"/>
    <w:lvl w:ilvl="0" w:tplc="14E29564">
      <w:start w:val="1"/>
      <w:numFmt w:val="decimal"/>
      <w:lvlText w:val="%1."/>
      <w:lvlJc w:val="left"/>
      <w:pPr>
        <w:ind w:left="75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9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1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  <w:rPr>
        <w:rFonts w:cs="Times New Roman"/>
      </w:rPr>
    </w:lvl>
  </w:abstractNum>
  <w:abstractNum w:abstractNumId="5" w15:restartNumberingAfterBreak="0">
    <w:nsid w:val="41DB3DE2"/>
    <w:multiLevelType w:val="hybridMultilevel"/>
    <w:tmpl w:val="49828A90"/>
    <w:lvl w:ilvl="0" w:tplc="AC76D04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4A086090"/>
    <w:multiLevelType w:val="hybridMultilevel"/>
    <w:tmpl w:val="9B64C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7429A9"/>
    <w:multiLevelType w:val="multilevel"/>
    <w:tmpl w:val="CEF8AA20"/>
    <w:lvl w:ilvl="0">
      <w:start w:val="1"/>
      <w:numFmt w:val="decimal"/>
      <w:pStyle w:val="1TimesNewRoman12pt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pStyle w:val="2TimesNewRoman12pt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russianLower"/>
      <w:pStyle w:val="3"/>
      <w:lvlText w:val="%3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8" w15:restartNumberingAfterBreak="0">
    <w:nsid w:val="54ED57B2"/>
    <w:multiLevelType w:val="hybridMultilevel"/>
    <w:tmpl w:val="0122E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0" w15:restartNumberingAfterBreak="0">
    <w:nsid w:val="5FBB6089"/>
    <w:multiLevelType w:val="hybridMultilevel"/>
    <w:tmpl w:val="D5EC5F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1B23BD4"/>
    <w:multiLevelType w:val="hybridMultilevel"/>
    <w:tmpl w:val="55285986"/>
    <w:lvl w:ilvl="0" w:tplc="0704A646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7CDA16D5"/>
    <w:multiLevelType w:val="hybridMultilevel"/>
    <w:tmpl w:val="2256B884"/>
    <w:lvl w:ilvl="0" w:tplc="11FA03C6">
      <w:start w:val="1"/>
      <w:numFmt w:val="decimal"/>
      <w:lvlText w:val="%1."/>
      <w:lvlJc w:val="left"/>
      <w:pPr>
        <w:ind w:left="1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1" w:hanging="360"/>
      </w:pPr>
    </w:lvl>
    <w:lvl w:ilvl="2" w:tplc="0419001B" w:tentative="1">
      <w:start w:val="1"/>
      <w:numFmt w:val="lowerRoman"/>
      <w:lvlText w:val="%3."/>
      <w:lvlJc w:val="right"/>
      <w:pPr>
        <w:ind w:left="3101" w:hanging="180"/>
      </w:pPr>
    </w:lvl>
    <w:lvl w:ilvl="3" w:tplc="0419000F" w:tentative="1">
      <w:start w:val="1"/>
      <w:numFmt w:val="decimal"/>
      <w:lvlText w:val="%4."/>
      <w:lvlJc w:val="left"/>
      <w:pPr>
        <w:ind w:left="3821" w:hanging="360"/>
      </w:pPr>
    </w:lvl>
    <w:lvl w:ilvl="4" w:tplc="04190019" w:tentative="1">
      <w:start w:val="1"/>
      <w:numFmt w:val="lowerLetter"/>
      <w:lvlText w:val="%5."/>
      <w:lvlJc w:val="left"/>
      <w:pPr>
        <w:ind w:left="4541" w:hanging="360"/>
      </w:pPr>
    </w:lvl>
    <w:lvl w:ilvl="5" w:tplc="0419001B" w:tentative="1">
      <w:start w:val="1"/>
      <w:numFmt w:val="lowerRoman"/>
      <w:lvlText w:val="%6."/>
      <w:lvlJc w:val="right"/>
      <w:pPr>
        <w:ind w:left="5261" w:hanging="180"/>
      </w:pPr>
    </w:lvl>
    <w:lvl w:ilvl="6" w:tplc="0419000F" w:tentative="1">
      <w:start w:val="1"/>
      <w:numFmt w:val="decimal"/>
      <w:lvlText w:val="%7."/>
      <w:lvlJc w:val="left"/>
      <w:pPr>
        <w:ind w:left="5981" w:hanging="360"/>
      </w:pPr>
    </w:lvl>
    <w:lvl w:ilvl="7" w:tplc="04190019" w:tentative="1">
      <w:start w:val="1"/>
      <w:numFmt w:val="lowerLetter"/>
      <w:lvlText w:val="%8."/>
      <w:lvlJc w:val="left"/>
      <w:pPr>
        <w:ind w:left="6701" w:hanging="360"/>
      </w:pPr>
    </w:lvl>
    <w:lvl w:ilvl="8" w:tplc="0419001B" w:tentative="1">
      <w:start w:val="1"/>
      <w:numFmt w:val="lowerRoman"/>
      <w:lvlText w:val="%9."/>
      <w:lvlJc w:val="right"/>
      <w:pPr>
        <w:ind w:left="7421" w:hanging="180"/>
      </w:pPr>
    </w:lvl>
  </w:abstractNum>
  <w:num w:numId="1" w16cid:durableId="1082677553">
    <w:abstractNumId w:val="7"/>
  </w:num>
  <w:num w:numId="2" w16cid:durableId="1841306325">
    <w:abstractNumId w:val="10"/>
  </w:num>
  <w:num w:numId="3" w16cid:durableId="529494241">
    <w:abstractNumId w:val="11"/>
  </w:num>
  <w:num w:numId="4" w16cid:durableId="1114059921">
    <w:abstractNumId w:val="5"/>
  </w:num>
  <w:num w:numId="5" w16cid:durableId="1847132929">
    <w:abstractNumId w:val="1"/>
  </w:num>
  <w:num w:numId="6" w16cid:durableId="1985161150">
    <w:abstractNumId w:val="4"/>
  </w:num>
  <w:num w:numId="7" w16cid:durableId="1285383613">
    <w:abstractNumId w:val="3"/>
  </w:num>
  <w:num w:numId="8" w16cid:durableId="1338311099">
    <w:abstractNumId w:val="6"/>
  </w:num>
  <w:num w:numId="9" w16cid:durableId="135420024">
    <w:abstractNumId w:val="0"/>
  </w:num>
  <w:num w:numId="10" w16cid:durableId="743571633">
    <w:abstractNumId w:val="2"/>
  </w:num>
  <w:num w:numId="11" w16cid:durableId="597448935">
    <w:abstractNumId w:val="8"/>
  </w:num>
  <w:num w:numId="12" w16cid:durableId="1558273440">
    <w:abstractNumId w:val="9"/>
  </w:num>
  <w:num w:numId="13" w16cid:durableId="2365988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806"/>
    <w:rsid w:val="000002C4"/>
    <w:rsid w:val="00000D83"/>
    <w:rsid w:val="0000149B"/>
    <w:rsid w:val="00001543"/>
    <w:rsid w:val="0000254A"/>
    <w:rsid w:val="0000280D"/>
    <w:rsid w:val="00004488"/>
    <w:rsid w:val="000044E2"/>
    <w:rsid w:val="00004AEE"/>
    <w:rsid w:val="00004D82"/>
    <w:rsid w:val="0000516D"/>
    <w:rsid w:val="0000539A"/>
    <w:rsid w:val="0000719A"/>
    <w:rsid w:val="000075E9"/>
    <w:rsid w:val="0000789F"/>
    <w:rsid w:val="000100F2"/>
    <w:rsid w:val="000104F6"/>
    <w:rsid w:val="000137AC"/>
    <w:rsid w:val="00013E68"/>
    <w:rsid w:val="00016C09"/>
    <w:rsid w:val="00016E6C"/>
    <w:rsid w:val="000175E9"/>
    <w:rsid w:val="00020ED4"/>
    <w:rsid w:val="0002163E"/>
    <w:rsid w:val="00023350"/>
    <w:rsid w:val="00023453"/>
    <w:rsid w:val="0002376C"/>
    <w:rsid w:val="000243A6"/>
    <w:rsid w:val="000244BE"/>
    <w:rsid w:val="00027544"/>
    <w:rsid w:val="00030FC9"/>
    <w:rsid w:val="00032F27"/>
    <w:rsid w:val="00032FF5"/>
    <w:rsid w:val="0003416F"/>
    <w:rsid w:val="00034A45"/>
    <w:rsid w:val="00036117"/>
    <w:rsid w:val="000371EE"/>
    <w:rsid w:val="00037DBB"/>
    <w:rsid w:val="00040D83"/>
    <w:rsid w:val="00041A81"/>
    <w:rsid w:val="000428E0"/>
    <w:rsid w:val="00042CB1"/>
    <w:rsid w:val="000478CF"/>
    <w:rsid w:val="00051369"/>
    <w:rsid w:val="00053992"/>
    <w:rsid w:val="000561D4"/>
    <w:rsid w:val="000609DD"/>
    <w:rsid w:val="00060D18"/>
    <w:rsid w:val="00060E03"/>
    <w:rsid w:val="00062575"/>
    <w:rsid w:val="000630BB"/>
    <w:rsid w:val="00063796"/>
    <w:rsid w:val="000640CF"/>
    <w:rsid w:val="00064D6F"/>
    <w:rsid w:val="000652E2"/>
    <w:rsid w:val="000656FF"/>
    <w:rsid w:val="000676A3"/>
    <w:rsid w:val="00070456"/>
    <w:rsid w:val="00070F7A"/>
    <w:rsid w:val="00071682"/>
    <w:rsid w:val="00074760"/>
    <w:rsid w:val="00074AD1"/>
    <w:rsid w:val="0007502C"/>
    <w:rsid w:val="00075F4B"/>
    <w:rsid w:val="000763CA"/>
    <w:rsid w:val="00076412"/>
    <w:rsid w:val="00080A05"/>
    <w:rsid w:val="00081106"/>
    <w:rsid w:val="000812F5"/>
    <w:rsid w:val="00081373"/>
    <w:rsid w:val="00081B58"/>
    <w:rsid w:val="00082886"/>
    <w:rsid w:val="00082C6C"/>
    <w:rsid w:val="00083181"/>
    <w:rsid w:val="00083726"/>
    <w:rsid w:val="00083BC2"/>
    <w:rsid w:val="00084D11"/>
    <w:rsid w:val="000857A8"/>
    <w:rsid w:val="00085AEE"/>
    <w:rsid w:val="000875BC"/>
    <w:rsid w:val="00087795"/>
    <w:rsid w:val="00087CF2"/>
    <w:rsid w:val="00091C63"/>
    <w:rsid w:val="0009326D"/>
    <w:rsid w:val="000A07A9"/>
    <w:rsid w:val="000A09DA"/>
    <w:rsid w:val="000A0A69"/>
    <w:rsid w:val="000A23B1"/>
    <w:rsid w:val="000A2A3A"/>
    <w:rsid w:val="000A2FA3"/>
    <w:rsid w:val="000A4440"/>
    <w:rsid w:val="000A603C"/>
    <w:rsid w:val="000A6357"/>
    <w:rsid w:val="000A6808"/>
    <w:rsid w:val="000A7338"/>
    <w:rsid w:val="000A7961"/>
    <w:rsid w:val="000B05F5"/>
    <w:rsid w:val="000B1065"/>
    <w:rsid w:val="000B16CB"/>
    <w:rsid w:val="000B1D12"/>
    <w:rsid w:val="000B2502"/>
    <w:rsid w:val="000B2DE1"/>
    <w:rsid w:val="000B2F8E"/>
    <w:rsid w:val="000B4516"/>
    <w:rsid w:val="000B4726"/>
    <w:rsid w:val="000B5B2F"/>
    <w:rsid w:val="000B60F2"/>
    <w:rsid w:val="000B69B7"/>
    <w:rsid w:val="000C1881"/>
    <w:rsid w:val="000C1EE5"/>
    <w:rsid w:val="000C2E7B"/>
    <w:rsid w:val="000C3529"/>
    <w:rsid w:val="000C7167"/>
    <w:rsid w:val="000C75F6"/>
    <w:rsid w:val="000C77FB"/>
    <w:rsid w:val="000D0B56"/>
    <w:rsid w:val="000D10E6"/>
    <w:rsid w:val="000D1742"/>
    <w:rsid w:val="000D36D6"/>
    <w:rsid w:val="000D3BFD"/>
    <w:rsid w:val="000D5A48"/>
    <w:rsid w:val="000D6810"/>
    <w:rsid w:val="000D70F8"/>
    <w:rsid w:val="000D7DE7"/>
    <w:rsid w:val="000E1DC7"/>
    <w:rsid w:val="000E3564"/>
    <w:rsid w:val="000E4B48"/>
    <w:rsid w:val="000E4C9A"/>
    <w:rsid w:val="000E5793"/>
    <w:rsid w:val="000E7E2F"/>
    <w:rsid w:val="000F08D1"/>
    <w:rsid w:val="000F08E8"/>
    <w:rsid w:val="000F276B"/>
    <w:rsid w:val="000F289A"/>
    <w:rsid w:val="000F35AA"/>
    <w:rsid w:val="000F53DF"/>
    <w:rsid w:val="000F74FA"/>
    <w:rsid w:val="0010101C"/>
    <w:rsid w:val="0010315D"/>
    <w:rsid w:val="00104A29"/>
    <w:rsid w:val="001055A8"/>
    <w:rsid w:val="00105E9F"/>
    <w:rsid w:val="00107A73"/>
    <w:rsid w:val="001109ED"/>
    <w:rsid w:val="00116A90"/>
    <w:rsid w:val="0011753D"/>
    <w:rsid w:val="00120259"/>
    <w:rsid w:val="00120BA5"/>
    <w:rsid w:val="00121C55"/>
    <w:rsid w:val="00122228"/>
    <w:rsid w:val="00122749"/>
    <w:rsid w:val="00123C56"/>
    <w:rsid w:val="00124F1E"/>
    <w:rsid w:val="001257AB"/>
    <w:rsid w:val="0012779D"/>
    <w:rsid w:val="0012797B"/>
    <w:rsid w:val="00131787"/>
    <w:rsid w:val="001317E6"/>
    <w:rsid w:val="00132499"/>
    <w:rsid w:val="0013285D"/>
    <w:rsid w:val="00132E9A"/>
    <w:rsid w:val="00132F6F"/>
    <w:rsid w:val="00134B22"/>
    <w:rsid w:val="00135018"/>
    <w:rsid w:val="00145986"/>
    <w:rsid w:val="00145E31"/>
    <w:rsid w:val="001514CA"/>
    <w:rsid w:val="00153291"/>
    <w:rsid w:val="00153836"/>
    <w:rsid w:val="001541EF"/>
    <w:rsid w:val="00157AE8"/>
    <w:rsid w:val="001611C1"/>
    <w:rsid w:val="00162C19"/>
    <w:rsid w:val="00163994"/>
    <w:rsid w:val="00164E67"/>
    <w:rsid w:val="001655BF"/>
    <w:rsid w:val="00165988"/>
    <w:rsid w:val="00165EF0"/>
    <w:rsid w:val="00171099"/>
    <w:rsid w:val="00171DDB"/>
    <w:rsid w:val="00172400"/>
    <w:rsid w:val="001728D8"/>
    <w:rsid w:val="00174D55"/>
    <w:rsid w:val="0017525F"/>
    <w:rsid w:val="00176061"/>
    <w:rsid w:val="00177028"/>
    <w:rsid w:val="001840B7"/>
    <w:rsid w:val="00184DA7"/>
    <w:rsid w:val="00184DB9"/>
    <w:rsid w:val="00190197"/>
    <w:rsid w:val="00191F52"/>
    <w:rsid w:val="00192265"/>
    <w:rsid w:val="00192E99"/>
    <w:rsid w:val="001945ED"/>
    <w:rsid w:val="00194732"/>
    <w:rsid w:val="0019560A"/>
    <w:rsid w:val="00196C59"/>
    <w:rsid w:val="00197F92"/>
    <w:rsid w:val="001A14BA"/>
    <w:rsid w:val="001A2A2C"/>
    <w:rsid w:val="001A2D6E"/>
    <w:rsid w:val="001A2D7D"/>
    <w:rsid w:val="001A3856"/>
    <w:rsid w:val="001A5995"/>
    <w:rsid w:val="001A6A87"/>
    <w:rsid w:val="001A7AAA"/>
    <w:rsid w:val="001B08FF"/>
    <w:rsid w:val="001B0950"/>
    <w:rsid w:val="001B14A2"/>
    <w:rsid w:val="001B255F"/>
    <w:rsid w:val="001B2A10"/>
    <w:rsid w:val="001B354E"/>
    <w:rsid w:val="001B422B"/>
    <w:rsid w:val="001B5078"/>
    <w:rsid w:val="001B7888"/>
    <w:rsid w:val="001C0D75"/>
    <w:rsid w:val="001C1137"/>
    <w:rsid w:val="001C121F"/>
    <w:rsid w:val="001C17D6"/>
    <w:rsid w:val="001C26F6"/>
    <w:rsid w:val="001C4E7C"/>
    <w:rsid w:val="001D1304"/>
    <w:rsid w:val="001D315C"/>
    <w:rsid w:val="001D33F5"/>
    <w:rsid w:val="001D3DC0"/>
    <w:rsid w:val="001D46FA"/>
    <w:rsid w:val="001D49CA"/>
    <w:rsid w:val="001D5752"/>
    <w:rsid w:val="001D59A3"/>
    <w:rsid w:val="001D6BB0"/>
    <w:rsid w:val="001D70FD"/>
    <w:rsid w:val="001E060E"/>
    <w:rsid w:val="001E1293"/>
    <w:rsid w:val="001E21BB"/>
    <w:rsid w:val="001E37AF"/>
    <w:rsid w:val="001E3AC3"/>
    <w:rsid w:val="001F04DC"/>
    <w:rsid w:val="001F1754"/>
    <w:rsid w:val="001F32C8"/>
    <w:rsid w:val="001F3F32"/>
    <w:rsid w:val="001F3F62"/>
    <w:rsid w:val="001F5220"/>
    <w:rsid w:val="001F6148"/>
    <w:rsid w:val="00201FD6"/>
    <w:rsid w:val="002022A3"/>
    <w:rsid w:val="00202DEE"/>
    <w:rsid w:val="00206F89"/>
    <w:rsid w:val="00207517"/>
    <w:rsid w:val="00210690"/>
    <w:rsid w:val="00211627"/>
    <w:rsid w:val="002124B7"/>
    <w:rsid w:val="00217D5F"/>
    <w:rsid w:val="00217F81"/>
    <w:rsid w:val="002218DC"/>
    <w:rsid w:val="00222091"/>
    <w:rsid w:val="00222C6B"/>
    <w:rsid w:val="002234F2"/>
    <w:rsid w:val="00223A5E"/>
    <w:rsid w:val="00224598"/>
    <w:rsid w:val="0022492F"/>
    <w:rsid w:val="00224CA1"/>
    <w:rsid w:val="002256AE"/>
    <w:rsid w:val="00227D5D"/>
    <w:rsid w:val="0023258B"/>
    <w:rsid w:val="00234256"/>
    <w:rsid w:val="002373C1"/>
    <w:rsid w:val="00240183"/>
    <w:rsid w:val="00240836"/>
    <w:rsid w:val="002420A5"/>
    <w:rsid w:val="00243956"/>
    <w:rsid w:val="00246213"/>
    <w:rsid w:val="00246923"/>
    <w:rsid w:val="002473E0"/>
    <w:rsid w:val="002516C1"/>
    <w:rsid w:val="002519EE"/>
    <w:rsid w:val="00251AA6"/>
    <w:rsid w:val="00253D0C"/>
    <w:rsid w:val="00253E59"/>
    <w:rsid w:val="002545CB"/>
    <w:rsid w:val="002546F9"/>
    <w:rsid w:val="00255242"/>
    <w:rsid w:val="00255DBD"/>
    <w:rsid w:val="002564C4"/>
    <w:rsid w:val="002567D5"/>
    <w:rsid w:val="00264E77"/>
    <w:rsid w:val="0026518B"/>
    <w:rsid w:val="002666D6"/>
    <w:rsid w:val="00266DE2"/>
    <w:rsid w:val="002677F2"/>
    <w:rsid w:val="002702A8"/>
    <w:rsid w:val="00270773"/>
    <w:rsid w:val="00271629"/>
    <w:rsid w:val="00271CEA"/>
    <w:rsid w:val="00272D34"/>
    <w:rsid w:val="00274D88"/>
    <w:rsid w:val="00277065"/>
    <w:rsid w:val="0027752B"/>
    <w:rsid w:val="00280C1E"/>
    <w:rsid w:val="00282C7F"/>
    <w:rsid w:val="002831FD"/>
    <w:rsid w:val="002833AB"/>
    <w:rsid w:val="00283A3D"/>
    <w:rsid w:val="00283EB4"/>
    <w:rsid w:val="00284C9C"/>
    <w:rsid w:val="00284D10"/>
    <w:rsid w:val="002857A0"/>
    <w:rsid w:val="0028635F"/>
    <w:rsid w:val="0028798E"/>
    <w:rsid w:val="00291AB7"/>
    <w:rsid w:val="00291CA9"/>
    <w:rsid w:val="00295C7C"/>
    <w:rsid w:val="002960BE"/>
    <w:rsid w:val="002A01EC"/>
    <w:rsid w:val="002A272C"/>
    <w:rsid w:val="002B074A"/>
    <w:rsid w:val="002B1011"/>
    <w:rsid w:val="002B145A"/>
    <w:rsid w:val="002B1F19"/>
    <w:rsid w:val="002B3F68"/>
    <w:rsid w:val="002C3422"/>
    <w:rsid w:val="002C48AE"/>
    <w:rsid w:val="002C49EF"/>
    <w:rsid w:val="002D0D22"/>
    <w:rsid w:val="002D1FF1"/>
    <w:rsid w:val="002D2D37"/>
    <w:rsid w:val="002D46A9"/>
    <w:rsid w:val="002D5920"/>
    <w:rsid w:val="002D5CAE"/>
    <w:rsid w:val="002D5FB0"/>
    <w:rsid w:val="002E077B"/>
    <w:rsid w:val="002E1526"/>
    <w:rsid w:val="002E2C59"/>
    <w:rsid w:val="002E3E6F"/>
    <w:rsid w:val="002E41C4"/>
    <w:rsid w:val="002E4DF7"/>
    <w:rsid w:val="002E65BC"/>
    <w:rsid w:val="002E6F69"/>
    <w:rsid w:val="002E7866"/>
    <w:rsid w:val="002E7D76"/>
    <w:rsid w:val="002F006C"/>
    <w:rsid w:val="002F2292"/>
    <w:rsid w:val="002F2F57"/>
    <w:rsid w:val="002F338B"/>
    <w:rsid w:val="002F33A8"/>
    <w:rsid w:val="002F5668"/>
    <w:rsid w:val="002F5C6F"/>
    <w:rsid w:val="003006FB"/>
    <w:rsid w:val="003008EB"/>
    <w:rsid w:val="003020C1"/>
    <w:rsid w:val="00303A6F"/>
    <w:rsid w:val="00303DBD"/>
    <w:rsid w:val="00304906"/>
    <w:rsid w:val="00306592"/>
    <w:rsid w:val="00307F1D"/>
    <w:rsid w:val="0031079F"/>
    <w:rsid w:val="00312AED"/>
    <w:rsid w:val="00313312"/>
    <w:rsid w:val="00313893"/>
    <w:rsid w:val="00313AFF"/>
    <w:rsid w:val="003153DE"/>
    <w:rsid w:val="00315B3E"/>
    <w:rsid w:val="00315C00"/>
    <w:rsid w:val="003162CE"/>
    <w:rsid w:val="00320AE1"/>
    <w:rsid w:val="00321CB6"/>
    <w:rsid w:val="00321EBD"/>
    <w:rsid w:val="003224D0"/>
    <w:rsid w:val="003308AD"/>
    <w:rsid w:val="00332A80"/>
    <w:rsid w:val="00332E66"/>
    <w:rsid w:val="00332EED"/>
    <w:rsid w:val="003337CA"/>
    <w:rsid w:val="00340E0A"/>
    <w:rsid w:val="0034116E"/>
    <w:rsid w:val="00341442"/>
    <w:rsid w:val="00341628"/>
    <w:rsid w:val="0034298B"/>
    <w:rsid w:val="00342EAE"/>
    <w:rsid w:val="003478C9"/>
    <w:rsid w:val="00347EBE"/>
    <w:rsid w:val="00352D9C"/>
    <w:rsid w:val="0035358E"/>
    <w:rsid w:val="00354A46"/>
    <w:rsid w:val="00361E4A"/>
    <w:rsid w:val="003626E8"/>
    <w:rsid w:val="0036518B"/>
    <w:rsid w:val="00365AF7"/>
    <w:rsid w:val="0036624C"/>
    <w:rsid w:val="00366C40"/>
    <w:rsid w:val="0036709C"/>
    <w:rsid w:val="003704F2"/>
    <w:rsid w:val="00370D68"/>
    <w:rsid w:val="00372D47"/>
    <w:rsid w:val="00374FAE"/>
    <w:rsid w:val="003766D5"/>
    <w:rsid w:val="00376851"/>
    <w:rsid w:val="0037759B"/>
    <w:rsid w:val="0038198A"/>
    <w:rsid w:val="00382BD5"/>
    <w:rsid w:val="0038435A"/>
    <w:rsid w:val="00387A6C"/>
    <w:rsid w:val="00390E75"/>
    <w:rsid w:val="00393EC4"/>
    <w:rsid w:val="003973A7"/>
    <w:rsid w:val="0039756F"/>
    <w:rsid w:val="003A1406"/>
    <w:rsid w:val="003A163F"/>
    <w:rsid w:val="003A3220"/>
    <w:rsid w:val="003A3672"/>
    <w:rsid w:val="003A69A1"/>
    <w:rsid w:val="003A6D12"/>
    <w:rsid w:val="003A719E"/>
    <w:rsid w:val="003B3AEA"/>
    <w:rsid w:val="003B3E80"/>
    <w:rsid w:val="003B448A"/>
    <w:rsid w:val="003B6B69"/>
    <w:rsid w:val="003B7706"/>
    <w:rsid w:val="003B79D3"/>
    <w:rsid w:val="003B7A71"/>
    <w:rsid w:val="003C06E9"/>
    <w:rsid w:val="003C1FF1"/>
    <w:rsid w:val="003C29B4"/>
    <w:rsid w:val="003C2BAD"/>
    <w:rsid w:val="003C5414"/>
    <w:rsid w:val="003C5D91"/>
    <w:rsid w:val="003D037B"/>
    <w:rsid w:val="003D0768"/>
    <w:rsid w:val="003D18D3"/>
    <w:rsid w:val="003D2203"/>
    <w:rsid w:val="003D3066"/>
    <w:rsid w:val="003D3891"/>
    <w:rsid w:val="003D45CA"/>
    <w:rsid w:val="003D4CBA"/>
    <w:rsid w:val="003D4FDF"/>
    <w:rsid w:val="003D5AEA"/>
    <w:rsid w:val="003D5BC6"/>
    <w:rsid w:val="003D6537"/>
    <w:rsid w:val="003D6BA0"/>
    <w:rsid w:val="003E1A1A"/>
    <w:rsid w:val="003E2AAF"/>
    <w:rsid w:val="003E31E9"/>
    <w:rsid w:val="003E3AC8"/>
    <w:rsid w:val="003E59A5"/>
    <w:rsid w:val="003E6BDA"/>
    <w:rsid w:val="003E6DCE"/>
    <w:rsid w:val="003E7A63"/>
    <w:rsid w:val="003F4BFE"/>
    <w:rsid w:val="003F5249"/>
    <w:rsid w:val="003F6D4A"/>
    <w:rsid w:val="00400BC0"/>
    <w:rsid w:val="00400E57"/>
    <w:rsid w:val="00401331"/>
    <w:rsid w:val="00401848"/>
    <w:rsid w:val="004019B4"/>
    <w:rsid w:val="00406E64"/>
    <w:rsid w:val="00411314"/>
    <w:rsid w:val="00412A0F"/>
    <w:rsid w:val="00413547"/>
    <w:rsid w:val="0041470F"/>
    <w:rsid w:val="004150D6"/>
    <w:rsid w:val="004168BC"/>
    <w:rsid w:val="0041786F"/>
    <w:rsid w:val="00417E8E"/>
    <w:rsid w:val="004206BF"/>
    <w:rsid w:val="00420978"/>
    <w:rsid w:val="00420DAA"/>
    <w:rsid w:val="00420F35"/>
    <w:rsid w:val="00421D61"/>
    <w:rsid w:val="00422537"/>
    <w:rsid w:val="00423239"/>
    <w:rsid w:val="0042390A"/>
    <w:rsid w:val="00425B83"/>
    <w:rsid w:val="00426D56"/>
    <w:rsid w:val="00434AB2"/>
    <w:rsid w:val="004364C8"/>
    <w:rsid w:val="00437A41"/>
    <w:rsid w:val="0044024B"/>
    <w:rsid w:val="00440BE3"/>
    <w:rsid w:val="004413D9"/>
    <w:rsid w:val="0044278F"/>
    <w:rsid w:val="00443210"/>
    <w:rsid w:val="0044435E"/>
    <w:rsid w:val="0044436D"/>
    <w:rsid w:val="00444FC4"/>
    <w:rsid w:val="00447679"/>
    <w:rsid w:val="00454DA8"/>
    <w:rsid w:val="00460D26"/>
    <w:rsid w:val="00461C4C"/>
    <w:rsid w:val="0046615D"/>
    <w:rsid w:val="004678E3"/>
    <w:rsid w:val="00467A9A"/>
    <w:rsid w:val="004721DC"/>
    <w:rsid w:val="00473FF6"/>
    <w:rsid w:val="00475AE0"/>
    <w:rsid w:val="00476B65"/>
    <w:rsid w:val="00481EAB"/>
    <w:rsid w:val="0048340E"/>
    <w:rsid w:val="004846ED"/>
    <w:rsid w:val="0048521F"/>
    <w:rsid w:val="00485854"/>
    <w:rsid w:val="004907C1"/>
    <w:rsid w:val="00491D21"/>
    <w:rsid w:val="00492972"/>
    <w:rsid w:val="004930D4"/>
    <w:rsid w:val="00497474"/>
    <w:rsid w:val="00497AC5"/>
    <w:rsid w:val="004A1205"/>
    <w:rsid w:val="004A15C3"/>
    <w:rsid w:val="004A25E0"/>
    <w:rsid w:val="004A3E79"/>
    <w:rsid w:val="004A489A"/>
    <w:rsid w:val="004B0A50"/>
    <w:rsid w:val="004B1552"/>
    <w:rsid w:val="004B28A9"/>
    <w:rsid w:val="004B45AF"/>
    <w:rsid w:val="004B754B"/>
    <w:rsid w:val="004B7990"/>
    <w:rsid w:val="004C254D"/>
    <w:rsid w:val="004C545C"/>
    <w:rsid w:val="004C61D2"/>
    <w:rsid w:val="004C6AD4"/>
    <w:rsid w:val="004C70EE"/>
    <w:rsid w:val="004D0D1A"/>
    <w:rsid w:val="004D1C2E"/>
    <w:rsid w:val="004D1FF3"/>
    <w:rsid w:val="004D441B"/>
    <w:rsid w:val="004D62D6"/>
    <w:rsid w:val="004D748D"/>
    <w:rsid w:val="004D7731"/>
    <w:rsid w:val="004E0802"/>
    <w:rsid w:val="004E0863"/>
    <w:rsid w:val="004E34AC"/>
    <w:rsid w:val="004E4CEE"/>
    <w:rsid w:val="004E5559"/>
    <w:rsid w:val="004F000D"/>
    <w:rsid w:val="004F16A0"/>
    <w:rsid w:val="004F16E9"/>
    <w:rsid w:val="004F262E"/>
    <w:rsid w:val="004F2E07"/>
    <w:rsid w:val="004F3C27"/>
    <w:rsid w:val="004F4D48"/>
    <w:rsid w:val="004F5524"/>
    <w:rsid w:val="004F5C94"/>
    <w:rsid w:val="004F5CC1"/>
    <w:rsid w:val="004F655C"/>
    <w:rsid w:val="004F65A6"/>
    <w:rsid w:val="004F6677"/>
    <w:rsid w:val="004F72F4"/>
    <w:rsid w:val="004F7E7F"/>
    <w:rsid w:val="005003B0"/>
    <w:rsid w:val="00500F9E"/>
    <w:rsid w:val="00502442"/>
    <w:rsid w:val="00503161"/>
    <w:rsid w:val="005058E0"/>
    <w:rsid w:val="00510E62"/>
    <w:rsid w:val="0051194F"/>
    <w:rsid w:val="005128C6"/>
    <w:rsid w:val="005143DD"/>
    <w:rsid w:val="005148A2"/>
    <w:rsid w:val="0051644E"/>
    <w:rsid w:val="00516984"/>
    <w:rsid w:val="00516FFF"/>
    <w:rsid w:val="0051703E"/>
    <w:rsid w:val="0051727B"/>
    <w:rsid w:val="00517319"/>
    <w:rsid w:val="00520657"/>
    <w:rsid w:val="0052783F"/>
    <w:rsid w:val="005279E1"/>
    <w:rsid w:val="00530146"/>
    <w:rsid w:val="0053143B"/>
    <w:rsid w:val="00531550"/>
    <w:rsid w:val="005328BE"/>
    <w:rsid w:val="005336B7"/>
    <w:rsid w:val="00533C66"/>
    <w:rsid w:val="00535036"/>
    <w:rsid w:val="00536FFB"/>
    <w:rsid w:val="00537502"/>
    <w:rsid w:val="00537F7A"/>
    <w:rsid w:val="00541248"/>
    <w:rsid w:val="00541767"/>
    <w:rsid w:val="00541A48"/>
    <w:rsid w:val="005428EC"/>
    <w:rsid w:val="00542CF4"/>
    <w:rsid w:val="00543483"/>
    <w:rsid w:val="00544820"/>
    <w:rsid w:val="00551AF9"/>
    <w:rsid w:val="00553F9B"/>
    <w:rsid w:val="005559ED"/>
    <w:rsid w:val="00560962"/>
    <w:rsid w:val="00562084"/>
    <w:rsid w:val="005625F1"/>
    <w:rsid w:val="00563773"/>
    <w:rsid w:val="00565F71"/>
    <w:rsid w:val="00566021"/>
    <w:rsid w:val="00566E2B"/>
    <w:rsid w:val="005701C4"/>
    <w:rsid w:val="005701DF"/>
    <w:rsid w:val="00570D2F"/>
    <w:rsid w:val="00572CCD"/>
    <w:rsid w:val="00574620"/>
    <w:rsid w:val="00574EBE"/>
    <w:rsid w:val="00575941"/>
    <w:rsid w:val="00576A87"/>
    <w:rsid w:val="005801A8"/>
    <w:rsid w:val="0058137E"/>
    <w:rsid w:val="005851DC"/>
    <w:rsid w:val="00587BEB"/>
    <w:rsid w:val="00587CC3"/>
    <w:rsid w:val="00591634"/>
    <w:rsid w:val="00592067"/>
    <w:rsid w:val="0059369D"/>
    <w:rsid w:val="00595119"/>
    <w:rsid w:val="00596279"/>
    <w:rsid w:val="0059699B"/>
    <w:rsid w:val="00596E0E"/>
    <w:rsid w:val="005A28C9"/>
    <w:rsid w:val="005A4E06"/>
    <w:rsid w:val="005A596D"/>
    <w:rsid w:val="005A709C"/>
    <w:rsid w:val="005A77DB"/>
    <w:rsid w:val="005B1B8B"/>
    <w:rsid w:val="005B1C65"/>
    <w:rsid w:val="005B29EE"/>
    <w:rsid w:val="005B2CBB"/>
    <w:rsid w:val="005B3E03"/>
    <w:rsid w:val="005B4876"/>
    <w:rsid w:val="005B604B"/>
    <w:rsid w:val="005B6A76"/>
    <w:rsid w:val="005B6AC0"/>
    <w:rsid w:val="005B71D7"/>
    <w:rsid w:val="005C0338"/>
    <w:rsid w:val="005C196F"/>
    <w:rsid w:val="005C321F"/>
    <w:rsid w:val="005C4889"/>
    <w:rsid w:val="005C5FD6"/>
    <w:rsid w:val="005C64AA"/>
    <w:rsid w:val="005C6BF9"/>
    <w:rsid w:val="005C7154"/>
    <w:rsid w:val="005C73F6"/>
    <w:rsid w:val="005D1782"/>
    <w:rsid w:val="005D222A"/>
    <w:rsid w:val="005D2923"/>
    <w:rsid w:val="005D2D9A"/>
    <w:rsid w:val="005D5B74"/>
    <w:rsid w:val="005D670F"/>
    <w:rsid w:val="005D7816"/>
    <w:rsid w:val="005D7989"/>
    <w:rsid w:val="005E3266"/>
    <w:rsid w:val="005E33EA"/>
    <w:rsid w:val="005E41DF"/>
    <w:rsid w:val="005E480C"/>
    <w:rsid w:val="005E4B20"/>
    <w:rsid w:val="005E53F1"/>
    <w:rsid w:val="005E5C57"/>
    <w:rsid w:val="005E62EF"/>
    <w:rsid w:val="005E6D65"/>
    <w:rsid w:val="005E702D"/>
    <w:rsid w:val="005E78E4"/>
    <w:rsid w:val="005F0393"/>
    <w:rsid w:val="005F04A8"/>
    <w:rsid w:val="005F1633"/>
    <w:rsid w:val="005F26A6"/>
    <w:rsid w:val="005F61C4"/>
    <w:rsid w:val="0060090A"/>
    <w:rsid w:val="00600D24"/>
    <w:rsid w:val="0060192F"/>
    <w:rsid w:val="00602050"/>
    <w:rsid w:val="006033B8"/>
    <w:rsid w:val="00603950"/>
    <w:rsid w:val="00604579"/>
    <w:rsid w:val="00604699"/>
    <w:rsid w:val="00605283"/>
    <w:rsid w:val="00605CF3"/>
    <w:rsid w:val="006106FC"/>
    <w:rsid w:val="006114EA"/>
    <w:rsid w:val="00612699"/>
    <w:rsid w:val="00612BEF"/>
    <w:rsid w:val="00612F48"/>
    <w:rsid w:val="00614E7E"/>
    <w:rsid w:val="00614F6B"/>
    <w:rsid w:val="006152C0"/>
    <w:rsid w:val="00616479"/>
    <w:rsid w:val="0061684C"/>
    <w:rsid w:val="006203E6"/>
    <w:rsid w:val="0062105B"/>
    <w:rsid w:val="00626EFA"/>
    <w:rsid w:val="006272DA"/>
    <w:rsid w:val="00627518"/>
    <w:rsid w:val="006301CD"/>
    <w:rsid w:val="00631084"/>
    <w:rsid w:val="00632D3E"/>
    <w:rsid w:val="006342FD"/>
    <w:rsid w:val="00634302"/>
    <w:rsid w:val="006373D6"/>
    <w:rsid w:val="006407A8"/>
    <w:rsid w:val="0064299D"/>
    <w:rsid w:val="00643D25"/>
    <w:rsid w:val="00644474"/>
    <w:rsid w:val="00644B20"/>
    <w:rsid w:val="0064525E"/>
    <w:rsid w:val="0064580E"/>
    <w:rsid w:val="00646024"/>
    <w:rsid w:val="0064788D"/>
    <w:rsid w:val="006550C1"/>
    <w:rsid w:val="00656226"/>
    <w:rsid w:val="00660156"/>
    <w:rsid w:val="00660508"/>
    <w:rsid w:val="00664730"/>
    <w:rsid w:val="00664FB2"/>
    <w:rsid w:val="006656CC"/>
    <w:rsid w:val="00667138"/>
    <w:rsid w:val="00671E71"/>
    <w:rsid w:val="0067376F"/>
    <w:rsid w:val="00673AF7"/>
    <w:rsid w:val="00673CBE"/>
    <w:rsid w:val="00673D32"/>
    <w:rsid w:val="00673D7B"/>
    <w:rsid w:val="00674D72"/>
    <w:rsid w:val="00675418"/>
    <w:rsid w:val="00680938"/>
    <w:rsid w:val="00680A69"/>
    <w:rsid w:val="00682635"/>
    <w:rsid w:val="00682EE3"/>
    <w:rsid w:val="00683107"/>
    <w:rsid w:val="006849B8"/>
    <w:rsid w:val="00685805"/>
    <w:rsid w:val="00690172"/>
    <w:rsid w:val="006908B8"/>
    <w:rsid w:val="0069120B"/>
    <w:rsid w:val="0069135A"/>
    <w:rsid w:val="00691C7C"/>
    <w:rsid w:val="006925FC"/>
    <w:rsid w:val="006935CB"/>
    <w:rsid w:val="00693720"/>
    <w:rsid w:val="00694652"/>
    <w:rsid w:val="00695395"/>
    <w:rsid w:val="006A0CC9"/>
    <w:rsid w:val="006A0EFA"/>
    <w:rsid w:val="006A135F"/>
    <w:rsid w:val="006A207B"/>
    <w:rsid w:val="006A3669"/>
    <w:rsid w:val="006A724D"/>
    <w:rsid w:val="006B033C"/>
    <w:rsid w:val="006B08F2"/>
    <w:rsid w:val="006B11BF"/>
    <w:rsid w:val="006B2DA4"/>
    <w:rsid w:val="006B39A1"/>
    <w:rsid w:val="006B5807"/>
    <w:rsid w:val="006B594D"/>
    <w:rsid w:val="006B5E9D"/>
    <w:rsid w:val="006B65D6"/>
    <w:rsid w:val="006B7139"/>
    <w:rsid w:val="006C2003"/>
    <w:rsid w:val="006C2C1A"/>
    <w:rsid w:val="006C33CD"/>
    <w:rsid w:val="006C6681"/>
    <w:rsid w:val="006D0F64"/>
    <w:rsid w:val="006D0F92"/>
    <w:rsid w:val="006D1317"/>
    <w:rsid w:val="006D1D52"/>
    <w:rsid w:val="006D3E86"/>
    <w:rsid w:val="006D6432"/>
    <w:rsid w:val="006D6A8E"/>
    <w:rsid w:val="006E0E62"/>
    <w:rsid w:val="006E1DE5"/>
    <w:rsid w:val="006E2BF9"/>
    <w:rsid w:val="006E2DF1"/>
    <w:rsid w:val="006E3BE1"/>
    <w:rsid w:val="006E3C7B"/>
    <w:rsid w:val="006E478F"/>
    <w:rsid w:val="006E64CB"/>
    <w:rsid w:val="006E741E"/>
    <w:rsid w:val="006E7CC4"/>
    <w:rsid w:val="006F26AE"/>
    <w:rsid w:val="006F2D4A"/>
    <w:rsid w:val="006F31E0"/>
    <w:rsid w:val="006F50CC"/>
    <w:rsid w:val="006F5EBA"/>
    <w:rsid w:val="006F6592"/>
    <w:rsid w:val="006F66E9"/>
    <w:rsid w:val="006F6BFB"/>
    <w:rsid w:val="007013FA"/>
    <w:rsid w:val="00701902"/>
    <w:rsid w:val="00701954"/>
    <w:rsid w:val="00701F87"/>
    <w:rsid w:val="0070289A"/>
    <w:rsid w:val="00705DFE"/>
    <w:rsid w:val="00705E48"/>
    <w:rsid w:val="00706C89"/>
    <w:rsid w:val="007070D1"/>
    <w:rsid w:val="007126DC"/>
    <w:rsid w:val="00713C7A"/>
    <w:rsid w:val="00714036"/>
    <w:rsid w:val="007148CD"/>
    <w:rsid w:val="00714FD0"/>
    <w:rsid w:val="00715636"/>
    <w:rsid w:val="007156ED"/>
    <w:rsid w:val="00715D03"/>
    <w:rsid w:val="00716E2E"/>
    <w:rsid w:val="00717E24"/>
    <w:rsid w:val="00720724"/>
    <w:rsid w:val="00721BE9"/>
    <w:rsid w:val="00721EAC"/>
    <w:rsid w:val="0072232A"/>
    <w:rsid w:val="007236BB"/>
    <w:rsid w:val="007237BF"/>
    <w:rsid w:val="00725519"/>
    <w:rsid w:val="00726213"/>
    <w:rsid w:val="007270B3"/>
    <w:rsid w:val="0073223B"/>
    <w:rsid w:val="007323DE"/>
    <w:rsid w:val="0073257C"/>
    <w:rsid w:val="00733D7B"/>
    <w:rsid w:val="00734E86"/>
    <w:rsid w:val="0073637B"/>
    <w:rsid w:val="007367B2"/>
    <w:rsid w:val="00736A0F"/>
    <w:rsid w:val="007417A9"/>
    <w:rsid w:val="007417AF"/>
    <w:rsid w:val="00745576"/>
    <w:rsid w:val="00745771"/>
    <w:rsid w:val="007457CA"/>
    <w:rsid w:val="00746024"/>
    <w:rsid w:val="007472C7"/>
    <w:rsid w:val="00747986"/>
    <w:rsid w:val="00750B20"/>
    <w:rsid w:val="00750FB6"/>
    <w:rsid w:val="00751ED5"/>
    <w:rsid w:val="00751F8D"/>
    <w:rsid w:val="00752737"/>
    <w:rsid w:val="0075310F"/>
    <w:rsid w:val="007536CB"/>
    <w:rsid w:val="00757046"/>
    <w:rsid w:val="00757A90"/>
    <w:rsid w:val="0076040E"/>
    <w:rsid w:val="0076086B"/>
    <w:rsid w:val="007647D9"/>
    <w:rsid w:val="00765B32"/>
    <w:rsid w:val="00766040"/>
    <w:rsid w:val="00766234"/>
    <w:rsid w:val="00771254"/>
    <w:rsid w:val="007733D0"/>
    <w:rsid w:val="007735B9"/>
    <w:rsid w:val="007737C6"/>
    <w:rsid w:val="00775062"/>
    <w:rsid w:val="0077605A"/>
    <w:rsid w:val="00780A45"/>
    <w:rsid w:val="00780E0B"/>
    <w:rsid w:val="007825E7"/>
    <w:rsid w:val="0078268A"/>
    <w:rsid w:val="00783617"/>
    <w:rsid w:val="00785EB1"/>
    <w:rsid w:val="00786672"/>
    <w:rsid w:val="00787913"/>
    <w:rsid w:val="00792430"/>
    <w:rsid w:val="00792FA9"/>
    <w:rsid w:val="00793704"/>
    <w:rsid w:val="007944DB"/>
    <w:rsid w:val="007961E6"/>
    <w:rsid w:val="007A050D"/>
    <w:rsid w:val="007A05CB"/>
    <w:rsid w:val="007A2507"/>
    <w:rsid w:val="007A2B87"/>
    <w:rsid w:val="007A2F2E"/>
    <w:rsid w:val="007A2F71"/>
    <w:rsid w:val="007A3492"/>
    <w:rsid w:val="007A3B06"/>
    <w:rsid w:val="007A4508"/>
    <w:rsid w:val="007A4BD1"/>
    <w:rsid w:val="007A6770"/>
    <w:rsid w:val="007B157E"/>
    <w:rsid w:val="007B1E63"/>
    <w:rsid w:val="007B348F"/>
    <w:rsid w:val="007B45D3"/>
    <w:rsid w:val="007B5A2C"/>
    <w:rsid w:val="007B5B19"/>
    <w:rsid w:val="007B5CFD"/>
    <w:rsid w:val="007C0197"/>
    <w:rsid w:val="007C06F8"/>
    <w:rsid w:val="007C07CD"/>
    <w:rsid w:val="007C0985"/>
    <w:rsid w:val="007C0EB7"/>
    <w:rsid w:val="007C27E3"/>
    <w:rsid w:val="007C2C25"/>
    <w:rsid w:val="007C4227"/>
    <w:rsid w:val="007C4E92"/>
    <w:rsid w:val="007C5D74"/>
    <w:rsid w:val="007C5E64"/>
    <w:rsid w:val="007C7F23"/>
    <w:rsid w:val="007D0DF5"/>
    <w:rsid w:val="007D0E38"/>
    <w:rsid w:val="007D2FFD"/>
    <w:rsid w:val="007D3DB4"/>
    <w:rsid w:val="007D4098"/>
    <w:rsid w:val="007D501E"/>
    <w:rsid w:val="007D530F"/>
    <w:rsid w:val="007D5B74"/>
    <w:rsid w:val="007D61CB"/>
    <w:rsid w:val="007D687A"/>
    <w:rsid w:val="007E0A0B"/>
    <w:rsid w:val="007E0DC8"/>
    <w:rsid w:val="007E1795"/>
    <w:rsid w:val="007E2A28"/>
    <w:rsid w:val="007E3044"/>
    <w:rsid w:val="007E5FE9"/>
    <w:rsid w:val="007E61A7"/>
    <w:rsid w:val="007E7718"/>
    <w:rsid w:val="007E77B5"/>
    <w:rsid w:val="007E79E5"/>
    <w:rsid w:val="007F253A"/>
    <w:rsid w:val="007F2D63"/>
    <w:rsid w:val="007F3BFE"/>
    <w:rsid w:val="007F499B"/>
    <w:rsid w:val="007F4E79"/>
    <w:rsid w:val="007F5B2D"/>
    <w:rsid w:val="007F6477"/>
    <w:rsid w:val="007F6686"/>
    <w:rsid w:val="007F77F8"/>
    <w:rsid w:val="0080039B"/>
    <w:rsid w:val="00801599"/>
    <w:rsid w:val="00802CDA"/>
    <w:rsid w:val="00802DB4"/>
    <w:rsid w:val="00806FCC"/>
    <w:rsid w:val="00811C96"/>
    <w:rsid w:val="0081427F"/>
    <w:rsid w:val="00815E22"/>
    <w:rsid w:val="00815F3F"/>
    <w:rsid w:val="00821E6F"/>
    <w:rsid w:val="00821F41"/>
    <w:rsid w:val="008223AE"/>
    <w:rsid w:val="00822647"/>
    <w:rsid w:val="00822CB6"/>
    <w:rsid w:val="00823050"/>
    <w:rsid w:val="00823C57"/>
    <w:rsid w:val="00823E70"/>
    <w:rsid w:val="00826FE7"/>
    <w:rsid w:val="00832D1D"/>
    <w:rsid w:val="00833CE4"/>
    <w:rsid w:val="00835991"/>
    <w:rsid w:val="00835ED3"/>
    <w:rsid w:val="0083654B"/>
    <w:rsid w:val="00837837"/>
    <w:rsid w:val="00840055"/>
    <w:rsid w:val="00840AFB"/>
    <w:rsid w:val="00841539"/>
    <w:rsid w:val="00845416"/>
    <w:rsid w:val="0084631E"/>
    <w:rsid w:val="00850528"/>
    <w:rsid w:val="008538D9"/>
    <w:rsid w:val="00853D10"/>
    <w:rsid w:val="008545FE"/>
    <w:rsid w:val="00855138"/>
    <w:rsid w:val="008578BB"/>
    <w:rsid w:val="00861E1C"/>
    <w:rsid w:val="00862093"/>
    <w:rsid w:val="008627F3"/>
    <w:rsid w:val="0086347A"/>
    <w:rsid w:val="0086692A"/>
    <w:rsid w:val="00872646"/>
    <w:rsid w:val="00872DED"/>
    <w:rsid w:val="008732DF"/>
    <w:rsid w:val="0087373D"/>
    <w:rsid w:val="00873773"/>
    <w:rsid w:val="008757A1"/>
    <w:rsid w:val="008763C9"/>
    <w:rsid w:val="008765E9"/>
    <w:rsid w:val="00876B12"/>
    <w:rsid w:val="00880952"/>
    <w:rsid w:val="00881759"/>
    <w:rsid w:val="00881AD0"/>
    <w:rsid w:val="00882B4B"/>
    <w:rsid w:val="00886D11"/>
    <w:rsid w:val="00887002"/>
    <w:rsid w:val="008877C6"/>
    <w:rsid w:val="00890B90"/>
    <w:rsid w:val="00890D74"/>
    <w:rsid w:val="0089176D"/>
    <w:rsid w:val="00891FE3"/>
    <w:rsid w:val="0089213A"/>
    <w:rsid w:val="008927C6"/>
    <w:rsid w:val="008947E1"/>
    <w:rsid w:val="0089486F"/>
    <w:rsid w:val="00897976"/>
    <w:rsid w:val="00897E63"/>
    <w:rsid w:val="008A0EA7"/>
    <w:rsid w:val="008A2A5E"/>
    <w:rsid w:val="008A3A41"/>
    <w:rsid w:val="008A546D"/>
    <w:rsid w:val="008A6A29"/>
    <w:rsid w:val="008A6AF0"/>
    <w:rsid w:val="008B381B"/>
    <w:rsid w:val="008B5CDC"/>
    <w:rsid w:val="008B616F"/>
    <w:rsid w:val="008B6A4D"/>
    <w:rsid w:val="008B6BF2"/>
    <w:rsid w:val="008B6C20"/>
    <w:rsid w:val="008B6CF5"/>
    <w:rsid w:val="008B778F"/>
    <w:rsid w:val="008B7876"/>
    <w:rsid w:val="008B7DEF"/>
    <w:rsid w:val="008C59DC"/>
    <w:rsid w:val="008C60D5"/>
    <w:rsid w:val="008C70E7"/>
    <w:rsid w:val="008D4BC5"/>
    <w:rsid w:val="008D4E5C"/>
    <w:rsid w:val="008D5A74"/>
    <w:rsid w:val="008D792D"/>
    <w:rsid w:val="008E2756"/>
    <w:rsid w:val="008E30B8"/>
    <w:rsid w:val="008E3587"/>
    <w:rsid w:val="008E363C"/>
    <w:rsid w:val="008E48BF"/>
    <w:rsid w:val="008E5B5C"/>
    <w:rsid w:val="008E6436"/>
    <w:rsid w:val="008E7496"/>
    <w:rsid w:val="008E7F92"/>
    <w:rsid w:val="008F01D0"/>
    <w:rsid w:val="008F0A08"/>
    <w:rsid w:val="008F31FD"/>
    <w:rsid w:val="008F3BEE"/>
    <w:rsid w:val="008F5212"/>
    <w:rsid w:val="008F5914"/>
    <w:rsid w:val="009000FC"/>
    <w:rsid w:val="00900CA2"/>
    <w:rsid w:val="00901319"/>
    <w:rsid w:val="00904BB1"/>
    <w:rsid w:val="0090665C"/>
    <w:rsid w:val="00906D0B"/>
    <w:rsid w:val="0091051B"/>
    <w:rsid w:val="0091265E"/>
    <w:rsid w:val="009139A9"/>
    <w:rsid w:val="0091506D"/>
    <w:rsid w:val="00915D27"/>
    <w:rsid w:val="009176A5"/>
    <w:rsid w:val="009212E6"/>
    <w:rsid w:val="009241F6"/>
    <w:rsid w:val="00924281"/>
    <w:rsid w:val="00926402"/>
    <w:rsid w:val="0092791D"/>
    <w:rsid w:val="00930838"/>
    <w:rsid w:val="00931A42"/>
    <w:rsid w:val="00931DC5"/>
    <w:rsid w:val="00932286"/>
    <w:rsid w:val="0093264B"/>
    <w:rsid w:val="00932A2A"/>
    <w:rsid w:val="009409F5"/>
    <w:rsid w:val="00941E25"/>
    <w:rsid w:val="009460DB"/>
    <w:rsid w:val="00946D59"/>
    <w:rsid w:val="00947210"/>
    <w:rsid w:val="00947B04"/>
    <w:rsid w:val="00950C1F"/>
    <w:rsid w:val="00952655"/>
    <w:rsid w:val="009526E4"/>
    <w:rsid w:val="00952FAE"/>
    <w:rsid w:val="00954C95"/>
    <w:rsid w:val="00956070"/>
    <w:rsid w:val="00956CDE"/>
    <w:rsid w:val="009575EE"/>
    <w:rsid w:val="0096079B"/>
    <w:rsid w:val="00961240"/>
    <w:rsid w:val="00961778"/>
    <w:rsid w:val="00966886"/>
    <w:rsid w:val="00970AB1"/>
    <w:rsid w:val="00973CD3"/>
    <w:rsid w:val="0097400A"/>
    <w:rsid w:val="00975C76"/>
    <w:rsid w:val="00977CB3"/>
    <w:rsid w:val="00980273"/>
    <w:rsid w:val="009802BB"/>
    <w:rsid w:val="00980628"/>
    <w:rsid w:val="00980F15"/>
    <w:rsid w:val="00981134"/>
    <w:rsid w:val="009828D7"/>
    <w:rsid w:val="00982B5C"/>
    <w:rsid w:val="00982C67"/>
    <w:rsid w:val="00982D06"/>
    <w:rsid w:val="009864A3"/>
    <w:rsid w:val="00986753"/>
    <w:rsid w:val="00986835"/>
    <w:rsid w:val="00992E67"/>
    <w:rsid w:val="00993AE4"/>
    <w:rsid w:val="0099478E"/>
    <w:rsid w:val="00995A79"/>
    <w:rsid w:val="0099627E"/>
    <w:rsid w:val="0099671B"/>
    <w:rsid w:val="00997B7C"/>
    <w:rsid w:val="009A15BB"/>
    <w:rsid w:val="009A39D6"/>
    <w:rsid w:val="009A55F7"/>
    <w:rsid w:val="009A6CB4"/>
    <w:rsid w:val="009B176A"/>
    <w:rsid w:val="009B232C"/>
    <w:rsid w:val="009B3763"/>
    <w:rsid w:val="009B4E88"/>
    <w:rsid w:val="009B4F29"/>
    <w:rsid w:val="009B523C"/>
    <w:rsid w:val="009B595D"/>
    <w:rsid w:val="009B6CD6"/>
    <w:rsid w:val="009C02FC"/>
    <w:rsid w:val="009C0C83"/>
    <w:rsid w:val="009C2638"/>
    <w:rsid w:val="009C5A39"/>
    <w:rsid w:val="009D0A30"/>
    <w:rsid w:val="009D2035"/>
    <w:rsid w:val="009D215D"/>
    <w:rsid w:val="009D284D"/>
    <w:rsid w:val="009D35B0"/>
    <w:rsid w:val="009D48A1"/>
    <w:rsid w:val="009D5DD8"/>
    <w:rsid w:val="009E1C17"/>
    <w:rsid w:val="009E2452"/>
    <w:rsid w:val="009E3612"/>
    <w:rsid w:val="009E4AC1"/>
    <w:rsid w:val="009E5AA0"/>
    <w:rsid w:val="009E6833"/>
    <w:rsid w:val="009F1A08"/>
    <w:rsid w:val="009F2162"/>
    <w:rsid w:val="009F46AD"/>
    <w:rsid w:val="009F4F1B"/>
    <w:rsid w:val="009F53FC"/>
    <w:rsid w:val="009F65B1"/>
    <w:rsid w:val="009F6F12"/>
    <w:rsid w:val="009F7665"/>
    <w:rsid w:val="00A01154"/>
    <w:rsid w:val="00A033D9"/>
    <w:rsid w:val="00A03410"/>
    <w:rsid w:val="00A0349A"/>
    <w:rsid w:val="00A04D48"/>
    <w:rsid w:val="00A04FC7"/>
    <w:rsid w:val="00A065A3"/>
    <w:rsid w:val="00A06714"/>
    <w:rsid w:val="00A070E0"/>
    <w:rsid w:val="00A074F0"/>
    <w:rsid w:val="00A075CF"/>
    <w:rsid w:val="00A07C0C"/>
    <w:rsid w:val="00A07EA0"/>
    <w:rsid w:val="00A1169A"/>
    <w:rsid w:val="00A13795"/>
    <w:rsid w:val="00A139E1"/>
    <w:rsid w:val="00A14FAE"/>
    <w:rsid w:val="00A16386"/>
    <w:rsid w:val="00A166C2"/>
    <w:rsid w:val="00A173D8"/>
    <w:rsid w:val="00A174C3"/>
    <w:rsid w:val="00A202A1"/>
    <w:rsid w:val="00A212FC"/>
    <w:rsid w:val="00A2228F"/>
    <w:rsid w:val="00A23EBE"/>
    <w:rsid w:val="00A25065"/>
    <w:rsid w:val="00A25EF2"/>
    <w:rsid w:val="00A27287"/>
    <w:rsid w:val="00A30C8F"/>
    <w:rsid w:val="00A30D16"/>
    <w:rsid w:val="00A310F2"/>
    <w:rsid w:val="00A3116D"/>
    <w:rsid w:val="00A31E7E"/>
    <w:rsid w:val="00A325F4"/>
    <w:rsid w:val="00A332F2"/>
    <w:rsid w:val="00A334AD"/>
    <w:rsid w:val="00A365FB"/>
    <w:rsid w:val="00A37799"/>
    <w:rsid w:val="00A4088A"/>
    <w:rsid w:val="00A42BB3"/>
    <w:rsid w:val="00A432CE"/>
    <w:rsid w:val="00A43B71"/>
    <w:rsid w:val="00A44856"/>
    <w:rsid w:val="00A45C13"/>
    <w:rsid w:val="00A477C5"/>
    <w:rsid w:val="00A503DD"/>
    <w:rsid w:val="00A53600"/>
    <w:rsid w:val="00A5489E"/>
    <w:rsid w:val="00A55027"/>
    <w:rsid w:val="00A56187"/>
    <w:rsid w:val="00A564EA"/>
    <w:rsid w:val="00A56506"/>
    <w:rsid w:val="00A56679"/>
    <w:rsid w:val="00A56892"/>
    <w:rsid w:val="00A569DD"/>
    <w:rsid w:val="00A5781F"/>
    <w:rsid w:val="00A57D5B"/>
    <w:rsid w:val="00A60283"/>
    <w:rsid w:val="00A607C5"/>
    <w:rsid w:val="00A6400E"/>
    <w:rsid w:val="00A641F4"/>
    <w:rsid w:val="00A64767"/>
    <w:rsid w:val="00A65806"/>
    <w:rsid w:val="00A666D6"/>
    <w:rsid w:val="00A70DA8"/>
    <w:rsid w:val="00A72E1B"/>
    <w:rsid w:val="00A73458"/>
    <w:rsid w:val="00A7521E"/>
    <w:rsid w:val="00A82167"/>
    <w:rsid w:val="00A8267B"/>
    <w:rsid w:val="00A828BD"/>
    <w:rsid w:val="00A83596"/>
    <w:rsid w:val="00A83835"/>
    <w:rsid w:val="00A85E15"/>
    <w:rsid w:val="00A86CCA"/>
    <w:rsid w:val="00A87197"/>
    <w:rsid w:val="00A87256"/>
    <w:rsid w:val="00A87C34"/>
    <w:rsid w:val="00A92624"/>
    <w:rsid w:val="00A93AC8"/>
    <w:rsid w:val="00A93B47"/>
    <w:rsid w:val="00A94443"/>
    <w:rsid w:val="00A9716E"/>
    <w:rsid w:val="00AA0CC0"/>
    <w:rsid w:val="00AA182E"/>
    <w:rsid w:val="00AA1C9C"/>
    <w:rsid w:val="00AA2472"/>
    <w:rsid w:val="00AA2B43"/>
    <w:rsid w:val="00AA2B5E"/>
    <w:rsid w:val="00AA50FB"/>
    <w:rsid w:val="00AA55B4"/>
    <w:rsid w:val="00AA57EF"/>
    <w:rsid w:val="00AA747A"/>
    <w:rsid w:val="00AA75FB"/>
    <w:rsid w:val="00AA78C6"/>
    <w:rsid w:val="00AB0D2A"/>
    <w:rsid w:val="00AB2662"/>
    <w:rsid w:val="00AB3E59"/>
    <w:rsid w:val="00AB415D"/>
    <w:rsid w:val="00AB4E53"/>
    <w:rsid w:val="00AB5B19"/>
    <w:rsid w:val="00AB5FDE"/>
    <w:rsid w:val="00AB763C"/>
    <w:rsid w:val="00AC2C68"/>
    <w:rsid w:val="00AC409C"/>
    <w:rsid w:val="00AC52B6"/>
    <w:rsid w:val="00AC5CAF"/>
    <w:rsid w:val="00AC5D89"/>
    <w:rsid w:val="00AD3933"/>
    <w:rsid w:val="00AD3CD6"/>
    <w:rsid w:val="00AD6309"/>
    <w:rsid w:val="00AD6FC5"/>
    <w:rsid w:val="00AE4296"/>
    <w:rsid w:val="00AE702D"/>
    <w:rsid w:val="00AF14C1"/>
    <w:rsid w:val="00AF1840"/>
    <w:rsid w:val="00AF3D5D"/>
    <w:rsid w:val="00AF4B04"/>
    <w:rsid w:val="00AF5858"/>
    <w:rsid w:val="00B005DA"/>
    <w:rsid w:val="00B0083B"/>
    <w:rsid w:val="00B0097D"/>
    <w:rsid w:val="00B00E2D"/>
    <w:rsid w:val="00B02107"/>
    <w:rsid w:val="00B03392"/>
    <w:rsid w:val="00B10111"/>
    <w:rsid w:val="00B1374D"/>
    <w:rsid w:val="00B14B49"/>
    <w:rsid w:val="00B16A11"/>
    <w:rsid w:val="00B20185"/>
    <w:rsid w:val="00B221C7"/>
    <w:rsid w:val="00B2270F"/>
    <w:rsid w:val="00B23219"/>
    <w:rsid w:val="00B23DFD"/>
    <w:rsid w:val="00B250B1"/>
    <w:rsid w:val="00B25630"/>
    <w:rsid w:val="00B26506"/>
    <w:rsid w:val="00B27132"/>
    <w:rsid w:val="00B27EF8"/>
    <w:rsid w:val="00B30FB0"/>
    <w:rsid w:val="00B31192"/>
    <w:rsid w:val="00B31EAF"/>
    <w:rsid w:val="00B338E4"/>
    <w:rsid w:val="00B33F0E"/>
    <w:rsid w:val="00B3516C"/>
    <w:rsid w:val="00B35248"/>
    <w:rsid w:val="00B35AAC"/>
    <w:rsid w:val="00B36EE1"/>
    <w:rsid w:val="00B4003E"/>
    <w:rsid w:val="00B40EDF"/>
    <w:rsid w:val="00B42564"/>
    <w:rsid w:val="00B42D6E"/>
    <w:rsid w:val="00B430A8"/>
    <w:rsid w:val="00B45173"/>
    <w:rsid w:val="00B465E2"/>
    <w:rsid w:val="00B47A70"/>
    <w:rsid w:val="00B5141E"/>
    <w:rsid w:val="00B524A8"/>
    <w:rsid w:val="00B52871"/>
    <w:rsid w:val="00B52B81"/>
    <w:rsid w:val="00B533F7"/>
    <w:rsid w:val="00B5341C"/>
    <w:rsid w:val="00B53FB8"/>
    <w:rsid w:val="00B5448C"/>
    <w:rsid w:val="00B563E1"/>
    <w:rsid w:val="00B5668E"/>
    <w:rsid w:val="00B566FA"/>
    <w:rsid w:val="00B60851"/>
    <w:rsid w:val="00B60EB2"/>
    <w:rsid w:val="00B6417A"/>
    <w:rsid w:val="00B6759E"/>
    <w:rsid w:val="00B70A52"/>
    <w:rsid w:val="00B70E9F"/>
    <w:rsid w:val="00B71985"/>
    <w:rsid w:val="00B71F8B"/>
    <w:rsid w:val="00B720F1"/>
    <w:rsid w:val="00B732DA"/>
    <w:rsid w:val="00B7498A"/>
    <w:rsid w:val="00B77A24"/>
    <w:rsid w:val="00B8246E"/>
    <w:rsid w:val="00B84874"/>
    <w:rsid w:val="00B856AF"/>
    <w:rsid w:val="00B85E6B"/>
    <w:rsid w:val="00B86DA9"/>
    <w:rsid w:val="00B8736B"/>
    <w:rsid w:val="00B87E6C"/>
    <w:rsid w:val="00B92740"/>
    <w:rsid w:val="00B92F62"/>
    <w:rsid w:val="00B94127"/>
    <w:rsid w:val="00B95BA5"/>
    <w:rsid w:val="00B97261"/>
    <w:rsid w:val="00B97657"/>
    <w:rsid w:val="00BA198A"/>
    <w:rsid w:val="00BA1C23"/>
    <w:rsid w:val="00BA3456"/>
    <w:rsid w:val="00BA36F1"/>
    <w:rsid w:val="00BA3D8F"/>
    <w:rsid w:val="00BA528B"/>
    <w:rsid w:val="00BA720C"/>
    <w:rsid w:val="00BB0045"/>
    <w:rsid w:val="00BB1B43"/>
    <w:rsid w:val="00BB1D92"/>
    <w:rsid w:val="00BB2175"/>
    <w:rsid w:val="00BB2362"/>
    <w:rsid w:val="00BB3987"/>
    <w:rsid w:val="00BB3FDB"/>
    <w:rsid w:val="00BB425C"/>
    <w:rsid w:val="00BB4C28"/>
    <w:rsid w:val="00BB6443"/>
    <w:rsid w:val="00BB6830"/>
    <w:rsid w:val="00BB6CBA"/>
    <w:rsid w:val="00BB7388"/>
    <w:rsid w:val="00BB7C7A"/>
    <w:rsid w:val="00BC03D0"/>
    <w:rsid w:val="00BC1051"/>
    <w:rsid w:val="00BC11BE"/>
    <w:rsid w:val="00BC164E"/>
    <w:rsid w:val="00BC1CA9"/>
    <w:rsid w:val="00BC2362"/>
    <w:rsid w:val="00BC499E"/>
    <w:rsid w:val="00BC4B00"/>
    <w:rsid w:val="00BC4CA7"/>
    <w:rsid w:val="00BC4E8E"/>
    <w:rsid w:val="00BC4F19"/>
    <w:rsid w:val="00BC685C"/>
    <w:rsid w:val="00BC73FA"/>
    <w:rsid w:val="00BD0F83"/>
    <w:rsid w:val="00BD1190"/>
    <w:rsid w:val="00BD1BFE"/>
    <w:rsid w:val="00BD3A72"/>
    <w:rsid w:val="00BD6749"/>
    <w:rsid w:val="00BD6D86"/>
    <w:rsid w:val="00BE1E95"/>
    <w:rsid w:val="00BE2D97"/>
    <w:rsid w:val="00BE38C6"/>
    <w:rsid w:val="00BF0712"/>
    <w:rsid w:val="00BF16BA"/>
    <w:rsid w:val="00BF17E4"/>
    <w:rsid w:val="00BF326B"/>
    <w:rsid w:val="00BF386F"/>
    <w:rsid w:val="00BF4035"/>
    <w:rsid w:val="00BF6B4E"/>
    <w:rsid w:val="00C021BB"/>
    <w:rsid w:val="00C02D7B"/>
    <w:rsid w:val="00C05412"/>
    <w:rsid w:val="00C06945"/>
    <w:rsid w:val="00C07759"/>
    <w:rsid w:val="00C07A62"/>
    <w:rsid w:val="00C1200E"/>
    <w:rsid w:val="00C12E05"/>
    <w:rsid w:val="00C1303C"/>
    <w:rsid w:val="00C14A86"/>
    <w:rsid w:val="00C15BA3"/>
    <w:rsid w:val="00C162EC"/>
    <w:rsid w:val="00C164B3"/>
    <w:rsid w:val="00C16EBD"/>
    <w:rsid w:val="00C20BCC"/>
    <w:rsid w:val="00C2106E"/>
    <w:rsid w:val="00C21348"/>
    <w:rsid w:val="00C21623"/>
    <w:rsid w:val="00C21A32"/>
    <w:rsid w:val="00C22BE3"/>
    <w:rsid w:val="00C231B8"/>
    <w:rsid w:val="00C303F5"/>
    <w:rsid w:val="00C3276B"/>
    <w:rsid w:val="00C34CFE"/>
    <w:rsid w:val="00C35CC7"/>
    <w:rsid w:val="00C36015"/>
    <w:rsid w:val="00C368E7"/>
    <w:rsid w:val="00C3715A"/>
    <w:rsid w:val="00C400D0"/>
    <w:rsid w:val="00C40E78"/>
    <w:rsid w:val="00C4163E"/>
    <w:rsid w:val="00C41C60"/>
    <w:rsid w:val="00C43A62"/>
    <w:rsid w:val="00C43A79"/>
    <w:rsid w:val="00C44224"/>
    <w:rsid w:val="00C443B4"/>
    <w:rsid w:val="00C46B60"/>
    <w:rsid w:val="00C4791D"/>
    <w:rsid w:val="00C47F5B"/>
    <w:rsid w:val="00C53A3A"/>
    <w:rsid w:val="00C60254"/>
    <w:rsid w:val="00C61E26"/>
    <w:rsid w:val="00C6268D"/>
    <w:rsid w:val="00C6408B"/>
    <w:rsid w:val="00C656CA"/>
    <w:rsid w:val="00C66978"/>
    <w:rsid w:val="00C6734C"/>
    <w:rsid w:val="00C6767D"/>
    <w:rsid w:val="00C737E4"/>
    <w:rsid w:val="00C745E7"/>
    <w:rsid w:val="00C7498D"/>
    <w:rsid w:val="00C75EAD"/>
    <w:rsid w:val="00C76B26"/>
    <w:rsid w:val="00C77C9C"/>
    <w:rsid w:val="00C80824"/>
    <w:rsid w:val="00C80E6A"/>
    <w:rsid w:val="00C80EB2"/>
    <w:rsid w:val="00C83E1F"/>
    <w:rsid w:val="00C84044"/>
    <w:rsid w:val="00C86352"/>
    <w:rsid w:val="00C86E51"/>
    <w:rsid w:val="00C86F53"/>
    <w:rsid w:val="00C872A2"/>
    <w:rsid w:val="00C92D18"/>
    <w:rsid w:val="00C94039"/>
    <w:rsid w:val="00C96314"/>
    <w:rsid w:val="00C9790E"/>
    <w:rsid w:val="00C97C0A"/>
    <w:rsid w:val="00CA06FF"/>
    <w:rsid w:val="00CA259B"/>
    <w:rsid w:val="00CA630A"/>
    <w:rsid w:val="00CA6C4F"/>
    <w:rsid w:val="00CB0FD4"/>
    <w:rsid w:val="00CB116B"/>
    <w:rsid w:val="00CB18FD"/>
    <w:rsid w:val="00CB2AD7"/>
    <w:rsid w:val="00CB4FD2"/>
    <w:rsid w:val="00CC116F"/>
    <w:rsid w:val="00CC19A8"/>
    <w:rsid w:val="00CC22BC"/>
    <w:rsid w:val="00CC720F"/>
    <w:rsid w:val="00CD21FF"/>
    <w:rsid w:val="00CD2B31"/>
    <w:rsid w:val="00CD2F9C"/>
    <w:rsid w:val="00CD4AEC"/>
    <w:rsid w:val="00CD6165"/>
    <w:rsid w:val="00CD68F2"/>
    <w:rsid w:val="00CE18CA"/>
    <w:rsid w:val="00CE1D27"/>
    <w:rsid w:val="00CE1FFA"/>
    <w:rsid w:val="00CE4865"/>
    <w:rsid w:val="00CE4916"/>
    <w:rsid w:val="00CE6089"/>
    <w:rsid w:val="00CE7188"/>
    <w:rsid w:val="00CE7680"/>
    <w:rsid w:val="00CF085B"/>
    <w:rsid w:val="00CF2A5B"/>
    <w:rsid w:val="00CF3D31"/>
    <w:rsid w:val="00CF3E10"/>
    <w:rsid w:val="00CF4B1C"/>
    <w:rsid w:val="00D0108F"/>
    <w:rsid w:val="00D01913"/>
    <w:rsid w:val="00D030BB"/>
    <w:rsid w:val="00D03118"/>
    <w:rsid w:val="00D0359B"/>
    <w:rsid w:val="00D03D17"/>
    <w:rsid w:val="00D04EC0"/>
    <w:rsid w:val="00D054B3"/>
    <w:rsid w:val="00D05B15"/>
    <w:rsid w:val="00D0606F"/>
    <w:rsid w:val="00D103CA"/>
    <w:rsid w:val="00D146B3"/>
    <w:rsid w:val="00D157FE"/>
    <w:rsid w:val="00D1779C"/>
    <w:rsid w:val="00D20098"/>
    <w:rsid w:val="00D20D37"/>
    <w:rsid w:val="00D22E80"/>
    <w:rsid w:val="00D23F5F"/>
    <w:rsid w:val="00D2561A"/>
    <w:rsid w:val="00D25DFF"/>
    <w:rsid w:val="00D2655C"/>
    <w:rsid w:val="00D27B73"/>
    <w:rsid w:val="00D31761"/>
    <w:rsid w:val="00D326D1"/>
    <w:rsid w:val="00D33357"/>
    <w:rsid w:val="00D33533"/>
    <w:rsid w:val="00D354FB"/>
    <w:rsid w:val="00D35760"/>
    <w:rsid w:val="00D363D1"/>
    <w:rsid w:val="00D3697E"/>
    <w:rsid w:val="00D37166"/>
    <w:rsid w:val="00D37354"/>
    <w:rsid w:val="00D4106F"/>
    <w:rsid w:val="00D411F7"/>
    <w:rsid w:val="00D43212"/>
    <w:rsid w:val="00D4337A"/>
    <w:rsid w:val="00D43459"/>
    <w:rsid w:val="00D44BCE"/>
    <w:rsid w:val="00D45024"/>
    <w:rsid w:val="00D4526A"/>
    <w:rsid w:val="00D456EE"/>
    <w:rsid w:val="00D45ACD"/>
    <w:rsid w:val="00D46CFD"/>
    <w:rsid w:val="00D5025C"/>
    <w:rsid w:val="00D53558"/>
    <w:rsid w:val="00D551C2"/>
    <w:rsid w:val="00D567A6"/>
    <w:rsid w:val="00D57F31"/>
    <w:rsid w:val="00D6059C"/>
    <w:rsid w:val="00D61116"/>
    <w:rsid w:val="00D61595"/>
    <w:rsid w:val="00D64285"/>
    <w:rsid w:val="00D660C7"/>
    <w:rsid w:val="00D660E9"/>
    <w:rsid w:val="00D66263"/>
    <w:rsid w:val="00D67235"/>
    <w:rsid w:val="00D67301"/>
    <w:rsid w:val="00D7080A"/>
    <w:rsid w:val="00D70FE9"/>
    <w:rsid w:val="00D72430"/>
    <w:rsid w:val="00D7256E"/>
    <w:rsid w:val="00D73084"/>
    <w:rsid w:val="00D73C7C"/>
    <w:rsid w:val="00D740B7"/>
    <w:rsid w:val="00D754CC"/>
    <w:rsid w:val="00D756FC"/>
    <w:rsid w:val="00D75FC1"/>
    <w:rsid w:val="00D77CF3"/>
    <w:rsid w:val="00D77F32"/>
    <w:rsid w:val="00D81D4E"/>
    <w:rsid w:val="00D83ADA"/>
    <w:rsid w:val="00D842FB"/>
    <w:rsid w:val="00D84F4A"/>
    <w:rsid w:val="00D85223"/>
    <w:rsid w:val="00D8708E"/>
    <w:rsid w:val="00D9421A"/>
    <w:rsid w:val="00D945F3"/>
    <w:rsid w:val="00D94D1D"/>
    <w:rsid w:val="00D973C1"/>
    <w:rsid w:val="00D97B70"/>
    <w:rsid w:val="00DA1E1D"/>
    <w:rsid w:val="00DA2E4D"/>
    <w:rsid w:val="00DA5B7B"/>
    <w:rsid w:val="00DA6022"/>
    <w:rsid w:val="00DA65F2"/>
    <w:rsid w:val="00DB18A6"/>
    <w:rsid w:val="00DB1F7E"/>
    <w:rsid w:val="00DB3581"/>
    <w:rsid w:val="00DB463B"/>
    <w:rsid w:val="00DB5515"/>
    <w:rsid w:val="00DB5D03"/>
    <w:rsid w:val="00DB6C9B"/>
    <w:rsid w:val="00DB7C9D"/>
    <w:rsid w:val="00DB7FBE"/>
    <w:rsid w:val="00DC094E"/>
    <w:rsid w:val="00DC1270"/>
    <w:rsid w:val="00DC3F47"/>
    <w:rsid w:val="00DC42BD"/>
    <w:rsid w:val="00DC73DF"/>
    <w:rsid w:val="00DD0C49"/>
    <w:rsid w:val="00DD1CA6"/>
    <w:rsid w:val="00DD2EC9"/>
    <w:rsid w:val="00DD49AA"/>
    <w:rsid w:val="00DD5315"/>
    <w:rsid w:val="00DE2721"/>
    <w:rsid w:val="00DE6825"/>
    <w:rsid w:val="00DE7373"/>
    <w:rsid w:val="00DE7D6B"/>
    <w:rsid w:val="00DF057E"/>
    <w:rsid w:val="00DF3031"/>
    <w:rsid w:val="00DF35A0"/>
    <w:rsid w:val="00DF437C"/>
    <w:rsid w:val="00DF5089"/>
    <w:rsid w:val="00DF5E43"/>
    <w:rsid w:val="00DF6AC6"/>
    <w:rsid w:val="00E04777"/>
    <w:rsid w:val="00E05EF0"/>
    <w:rsid w:val="00E06979"/>
    <w:rsid w:val="00E10793"/>
    <w:rsid w:val="00E11953"/>
    <w:rsid w:val="00E1263E"/>
    <w:rsid w:val="00E1320C"/>
    <w:rsid w:val="00E146C1"/>
    <w:rsid w:val="00E149CB"/>
    <w:rsid w:val="00E15180"/>
    <w:rsid w:val="00E16706"/>
    <w:rsid w:val="00E1682D"/>
    <w:rsid w:val="00E20404"/>
    <w:rsid w:val="00E207BB"/>
    <w:rsid w:val="00E20EEA"/>
    <w:rsid w:val="00E23A73"/>
    <w:rsid w:val="00E23F5E"/>
    <w:rsid w:val="00E25020"/>
    <w:rsid w:val="00E260B3"/>
    <w:rsid w:val="00E267DD"/>
    <w:rsid w:val="00E26A02"/>
    <w:rsid w:val="00E26ABF"/>
    <w:rsid w:val="00E26FCA"/>
    <w:rsid w:val="00E30BF0"/>
    <w:rsid w:val="00E31766"/>
    <w:rsid w:val="00E31B0B"/>
    <w:rsid w:val="00E3316E"/>
    <w:rsid w:val="00E33393"/>
    <w:rsid w:val="00E34506"/>
    <w:rsid w:val="00E368D0"/>
    <w:rsid w:val="00E376B9"/>
    <w:rsid w:val="00E37BC6"/>
    <w:rsid w:val="00E37D10"/>
    <w:rsid w:val="00E40DDC"/>
    <w:rsid w:val="00E4156D"/>
    <w:rsid w:val="00E4285D"/>
    <w:rsid w:val="00E43F2A"/>
    <w:rsid w:val="00E44987"/>
    <w:rsid w:val="00E44994"/>
    <w:rsid w:val="00E4580C"/>
    <w:rsid w:val="00E45BD4"/>
    <w:rsid w:val="00E51345"/>
    <w:rsid w:val="00E53017"/>
    <w:rsid w:val="00E53098"/>
    <w:rsid w:val="00E53178"/>
    <w:rsid w:val="00E55211"/>
    <w:rsid w:val="00E55DA2"/>
    <w:rsid w:val="00E57F2C"/>
    <w:rsid w:val="00E61545"/>
    <w:rsid w:val="00E624A4"/>
    <w:rsid w:val="00E63258"/>
    <w:rsid w:val="00E63F1B"/>
    <w:rsid w:val="00E63F8C"/>
    <w:rsid w:val="00E648D5"/>
    <w:rsid w:val="00E64C57"/>
    <w:rsid w:val="00E653C2"/>
    <w:rsid w:val="00E72EBA"/>
    <w:rsid w:val="00E7304E"/>
    <w:rsid w:val="00E76B89"/>
    <w:rsid w:val="00E76B9F"/>
    <w:rsid w:val="00E770CB"/>
    <w:rsid w:val="00E77966"/>
    <w:rsid w:val="00E77B30"/>
    <w:rsid w:val="00E80355"/>
    <w:rsid w:val="00E85AD0"/>
    <w:rsid w:val="00E92919"/>
    <w:rsid w:val="00E96D2A"/>
    <w:rsid w:val="00E97A48"/>
    <w:rsid w:val="00EA03E1"/>
    <w:rsid w:val="00EA1207"/>
    <w:rsid w:val="00EA154C"/>
    <w:rsid w:val="00EA2365"/>
    <w:rsid w:val="00EA241C"/>
    <w:rsid w:val="00EA2D4A"/>
    <w:rsid w:val="00EA3014"/>
    <w:rsid w:val="00EA412A"/>
    <w:rsid w:val="00EA4E80"/>
    <w:rsid w:val="00EA5F37"/>
    <w:rsid w:val="00EA6058"/>
    <w:rsid w:val="00EA71A0"/>
    <w:rsid w:val="00EB0F21"/>
    <w:rsid w:val="00EB1680"/>
    <w:rsid w:val="00EB17D9"/>
    <w:rsid w:val="00EB1E8E"/>
    <w:rsid w:val="00EB2642"/>
    <w:rsid w:val="00EB26B7"/>
    <w:rsid w:val="00EB33C9"/>
    <w:rsid w:val="00EB4349"/>
    <w:rsid w:val="00EB5C15"/>
    <w:rsid w:val="00EB6522"/>
    <w:rsid w:val="00EB6B20"/>
    <w:rsid w:val="00EB7B07"/>
    <w:rsid w:val="00EC0E1F"/>
    <w:rsid w:val="00EC1414"/>
    <w:rsid w:val="00EC3000"/>
    <w:rsid w:val="00EC40BC"/>
    <w:rsid w:val="00EC4B5B"/>
    <w:rsid w:val="00EC4D62"/>
    <w:rsid w:val="00EC4EAC"/>
    <w:rsid w:val="00EC55FD"/>
    <w:rsid w:val="00EC6DC5"/>
    <w:rsid w:val="00EC7757"/>
    <w:rsid w:val="00ED0270"/>
    <w:rsid w:val="00ED05FA"/>
    <w:rsid w:val="00ED3634"/>
    <w:rsid w:val="00ED4F8A"/>
    <w:rsid w:val="00ED53E1"/>
    <w:rsid w:val="00ED6057"/>
    <w:rsid w:val="00ED6AC0"/>
    <w:rsid w:val="00ED7388"/>
    <w:rsid w:val="00ED7E1A"/>
    <w:rsid w:val="00EE145B"/>
    <w:rsid w:val="00EE24A1"/>
    <w:rsid w:val="00EE2DBB"/>
    <w:rsid w:val="00EE2FC2"/>
    <w:rsid w:val="00EE2FE5"/>
    <w:rsid w:val="00EE30AC"/>
    <w:rsid w:val="00EE396B"/>
    <w:rsid w:val="00EE76EA"/>
    <w:rsid w:val="00EE7BA4"/>
    <w:rsid w:val="00EE7C84"/>
    <w:rsid w:val="00EF070C"/>
    <w:rsid w:val="00EF0D80"/>
    <w:rsid w:val="00EF2726"/>
    <w:rsid w:val="00EF31A4"/>
    <w:rsid w:val="00EF33E9"/>
    <w:rsid w:val="00EF3479"/>
    <w:rsid w:val="00EF3DD3"/>
    <w:rsid w:val="00EF7757"/>
    <w:rsid w:val="00F005B8"/>
    <w:rsid w:val="00F0187C"/>
    <w:rsid w:val="00F01CBD"/>
    <w:rsid w:val="00F032D7"/>
    <w:rsid w:val="00F037CF"/>
    <w:rsid w:val="00F039A6"/>
    <w:rsid w:val="00F048FC"/>
    <w:rsid w:val="00F05454"/>
    <w:rsid w:val="00F05BEF"/>
    <w:rsid w:val="00F101A1"/>
    <w:rsid w:val="00F114B7"/>
    <w:rsid w:val="00F16342"/>
    <w:rsid w:val="00F16986"/>
    <w:rsid w:val="00F17383"/>
    <w:rsid w:val="00F175E5"/>
    <w:rsid w:val="00F17AF5"/>
    <w:rsid w:val="00F17FF9"/>
    <w:rsid w:val="00F21178"/>
    <w:rsid w:val="00F24FE5"/>
    <w:rsid w:val="00F24FE6"/>
    <w:rsid w:val="00F25FA6"/>
    <w:rsid w:val="00F31EF5"/>
    <w:rsid w:val="00F32699"/>
    <w:rsid w:val="00F34902"/>
    <w:rsid w:val="00F369E8"/>
    <w:rsid w:val="00F371D5"/>
    <w:rsid w:val="00F37450"/>
    <w:rsid w:val="00F37E35"/>
    <w:rsid w:val="00F403D3"/>
    <w:rsid w:val="00F40DA2"/>
    <w:rsid w:val="00F41E36"/>
    <w:rsid w:val="00F41FE8"/>
    <w:rsid w:val="00F42324"/>
    <w:rsid w:val="00F44B65"/>
    <w:rsid w:val="00F456AF"/>
    <w:rsid w:val="00F4773D"/>
    <w:rsid w:val="00F47BC7"/>
    <w:rsid w:val="00F47D21"/>
    <w:rsid w:val="00F50D6A"/>
    <w:rsid w:val="00F527DA"/>
    <w:rsid w:val="00F52D24"/>
    <w:rsid w:val="00F53346"/>
    <w:rsid w:val="00F54AED"/>
    <w:rsid w:val="00F5739A"/>
    <w:rsid w:val="00F57ED7"/>
    <w:rsid w:val="00F601E4"/>
    <w:rsid w:val="00F604C8"/>
    <w:rsid w:val="00F606CC"/>
    <w:rsid w:val="00F60998"/>
    <w:rsid w:val="00F62341"/>
    <w:rsid w:val="00F634B9"/>
    <w:rsid w:val="00F6476B"/>
    <w:rsid w:val="00F669EA"/>
    <w:rsid w:val="00F66DCE"/>
    <w:rsid w:val="00F70E36"/>
    <w:rsid w:val="00F733C2"/>
    <w:rsid w:val="00F73422"/>
    <w:rsid w:val="00F763E7"/>
    <w:rsid w:val="00F77462"/>
    <w:rsid w:val="00F80100"/>
    <w:rsid w:val="00F80C21"/>
    <w:rsid w:val="00F81130"/>
    <w:rsid w:val="00F83068"/>
    <w:rsid w:val="00F83D2E"/>
    <w:rsid w:val="00F8445F"/>
    <w:rsid w:val="00F866BA"/>
    <w:rsid w:val="00F9080E"/>
    <w:rsid w:val="00F90819"/>
    <w:rsid w:val="00F925FB"/>
    <w:rsid w:val="00F96B0D"/>
    <w:rsid w:val="00FA0D13"/>
    <w:rsid w:val="00FA24EB"/>
    <w:rsid w:val="00FA2DD3"/>
    <w:rsid w:val="00FA35C8"/>
    <w:rsid w:val="00FA3D83"/>
    <w:rsid w:val="00FA4004"/>
    <w:rsid w:val="00FA4946"/>
    <w:rsid w:val="00FA5698"/>
    <w:rsid w:val="00FA6069"/>
    <w:rsid w:val="00FB2600"/>
    <w:rsid w:val="00FB3106"/>
    <w:rsid w:val="00FB34B7"/>
    <w:rsid w:val="00FB3998"/>
    <w:rsid w:val="00FC0481"/>
    <w:rsid w:val="00FC067F"/>
    <w:rsid w:val="00FC069A"/>
    <w:rsid w:val="00FC0F8C"/>
    <w:rsid w:val="00FC3C26"/>
    <w:rsid w:val="00FC3D15"/>
    <w:rsid w:val="00FC3EAB"/>
    <w:rsid w:val="00FC6FA5"/>
    <w:rsid w:val="00FC70F5"/>
    <w:rsid w:val="00FC7E82"/>
    <w:rsid w:val="00FD01B1"/>
    <w:rsid w:val="00FD1F83"/>
    <w:rsid w:val="00FD32E5"/>
    <w:rsid w:val="00FD3B91"/>
    <w:rsid w:val="00FD54C8"/>
    <w:rsid w:val="00FD58C8"/>
    <w:rsid w:val="00FD78BE"/>
    <w:rsid w:val="00FE0F8E"/>
    <w:rsid w:val="00FE26D7"/>
    <w:rsid w:val="00FE2BF4"/>
    <w:rsid w:val="00FE30D0"/>
    <w:rsid w:val="00FE3E38"/>
    <w:rsid w:val="00FE5B13"/>
    <w:rsid w:val="00FE643B"/>
    <w:rsid w:val="00FE6532"/>
    <w:rsid w:val="00FE7567"/>
    <w:rsid w:val="00FE77E7"/>
    <w:rsid w:val="00FF0C48"/>
    <w:rsid w:val="00FF3C08"/>
    <w:rsid w:val="00FF407F"/>
    <w:rsid w:val="00FF50F7"/>
    <w:rsid w:val="00FF56BD"/>
    <w:rsid w:val="00FF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C8800A"/>
  <w15:chartTrackingRefBased/>
  <w15:docId w15:val="{249893D9-4D0D-49F6-A4EC-054175B3F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99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1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9"/>
    <w:semiHidden/>
    <w:locked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9"/>
    <w:semiHidden/>
    <w:locked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link w:val="7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link w:val="8"/>
    <w:uiPriority w:val="99"/>
    <w:semiHidden/>
    <w:locked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link w:val="9"/>
    <w:uiPriority w:val="99"/>
    <w:semiHidden/>
    <w:locked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</w:style>
  <w:style w:type="paragraph" w:customStyle="1" w:styleId="12">
    <w:name w:val="О чем1"/>
    <w:basedOn w:val="a"/>
    <w:next w:val="a"/>
    <w:uiPriority w:val="99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pPr>
      <w:spacing w:before="0"/>
    </w:pPr>
  </w:style>
  <w:style w:type="paragraph" w:styleId="a4">
    <w:name w:val="Balloon Text"/>
    <w:basedOn w:val="a"/>
    <w:link w:val="a5"/>
    <w:uiPriority w:val="99"/>
    <w:semiHidden/>
    <w:pPr>
      <w:autoSpaceDE w:val="0"/>
      <w:autoSpaceDN w:val="0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locked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pPr>
      <w:autoSpaceDE w:val="0"/>
      <w:autoSpaceDN w:val="0"/>
      <w:ind w:right="5101"/>
      <w:jc w:val="both"/>
    </w:pPr>
    <w:rPr>
      <w:lang w:val="x-none" w:eastAsia="x-none"/>
    </w:r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pPr>
      <w:autoSpaceDE w:val="0"/>
      <w:autoSpaceDN w:val="0"/>
      <w:ind w:right="5951"/>
      <w:jc w:val="both"/>
    </w:pPr>
    <w:rPr>
      <w:lang w:val="x-none" w:eastAsia="x-none"/>
    </w:rPr>
  </w:style>
  <w:style w:type="character" w:customStyle="1" w:styleId="24">
    <w:name w:val="Основной текст 2 Знак"/>
    <w:link w:val="23"/>
    <w:uiPriority w:val="99"/>
    <w:semiHidden/>
    <w:locked/>
    <w:rPr>
      <w:rFonts w:cs="Times New Roman"/>
      <w:sz w:val="24"/>
      <w:szCs w:val="24"/>
    </w:rPr>
  </w:style>
  <w:style w:type="paragraph" w:customStyle="1" w:styleId="a8">
    <w:name w:val="Название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9">
    <w:name w:val="Название Знак"/>
    <w:link w:val="a8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locked/>
    <w:rPr>
      <w:rFonts w:cs="Times New Roman"/>
      <w:sz w:val="24"/>
      <w:szCs w:val="24"/>
    </w:rPr>
  </w:style>
  <w:style w:type="character" w:styleId="ad">
    <w:name w:val="page number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uiPriority w:val="99"/>
    <w:semiHidden/>
    <w:locked/>
    <w:rPr>
      <w:rFonts w:cs="Times New Roman"/>
      <w:sz w:val="16"/>
      <w:szCs w:val="16"/>
    </w:rPr>
  </w:style>
  <w:style w:type="paragraph" w:styleId="ae">
    <w:name w:val="Plain Text"/>
    <w:basedOn w:val="a"/>
    <w:link w:val="af"/>
    <w:uiPriority w:val="99"/>
    <w:rsid w:val="004B0A50"/>
    <w:pPr>
      <w:autoSpaceDE w:val="0"/>
      <w:autoSpaceDN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">
    <w:name w:val="Текст Знак"/>
    <w:link w:val="ae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  <w:rPr>
      <w:lang w:val="x-none" w:eastAsia="x-none"/>
    </w:rPr>
  </w:style>
  <w:style w:type="character" w:customStyle="1" w:styleId="26">
    <w:name w:val="Основной текст с отступом 2 Знак"/>
    <w:link w:val="25"/>
    <w:uiPriority w:val="99"/>
    <w:semiHidden/>
    <w:locked/>
    <w:rPr>
      <w:rFonts w:cs="Times New Roman"/>
      <w:sz w:val="24"/>
      <w:szCs w:val="24"/>
    </w:rPr>
  </w:style>
  <w:style w:type="character" w:customStyle="1" w:styleId="af0">
    <w:name w:val="Нижний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1">
    <w:name w:val="Верхний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2">
    <w:name w:val="Средний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3">
    <w:name w:val="Ниж.индекс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4">
    <w:name w:val="Верх.индекс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5">
    <w:name w:val="footer"/>
    <w:basedOn w:val="a"/>
    <w:link w:val="af6"/>
    <w:uiPriority w:val="99"/>
    <w:rsid w:val="00E40DDC"/>
    <w:pPr>
      <w:tabs>
        <w:tab w:val="center" w:pos="4153"/>
        <w:tab w:val="right" w:pos="8306"/>
      </w:tabs>
      <w:autoSpaceDE w:val="0"/>
      <w:autoSpaceDN w:val="0"/>
    </w:pPr>
    <w:rPr>
      <w:lang w:val="x-none" w:eastAsia="x-none"/>
    </w:rPr>
  </w:style>
  <w:style w:type="character" w:customStyle="1" w:styleId="af6">
    <w:name w:val="Нижний колонтитул Знак"/>
    <w:link w:val="af5"/>
    <w:uiPriority w:val="99"/>
    <w:semiHidden/>
    <w:locked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7">
    <w:name w:val="Hyperlink"/>
    <w:uiPriority w:val="99"/>
    <w:rsid w:val="00E40DDC"/>
    <w:rPr>
      <w:rFonts w:cs="Times New Roman"/>
      <w:color w:val="0000FF"/>
      <w:u w:val="single"/>
    </w:rPr>
  </w:style>
  <w:style w:type="character" w:styleId="af8">
    <w:name w:val="FollowedHyperlink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9">
    <w:name w:val="Table Grid"/>
    <w:basedOn w:val="a1"/>
    <w:uiPriority w:val="39"/>
    <w:rsid w:val="00E1079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3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a">
    <w:name w:val="Body Text Indent"/>
    <w:basedOn w:val="a"/>
    <w:link w:val="afb"/>
    <w:uiPriority w:val="99"/>
    <w:rsid w:val="002564C4"/>
    <w:pPr>
      <w:spacing w:after="120"/>
      <w:ind w:left="283"/>
    </w:pPr>
    <w:rPr>
      <w:lang w:val="x-none" w:eastAsia="x-none"/>
    </w:rPr>
  </w:style>
  <w:style w:type="character" w:customStyle="1" w:styleId="afb">
    <w:name w:val="Основной текст с отступом Знак"/>
    <w:link w:val="afa"/>
    <w:uiPriority w:val="99"/>
    <w:semiHidden/>
    <w:locked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c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No Spacing"/>
    <w:uiPriority w:val="1"/>
    <w:qFormat/>
    <w:rsid w:val="00713C7A"/>
    <w:rPr>
      <w:rFonts w:ascii="Calibri" w:hAnsi="Calibri" w:cs="Calibri"/>
      <w:sz w:val="22"/>
      <w:szCs w:val="22"/>
      <w:lang w:eastAsia="en-US"/>
    </w:rPr>
  </w:style>
  <w:style w:type="paragraph" w:styleId="aff">
    <w:name w:val="Document Map"/>
    <w:basedOn w:val="a"/>
    <w:link w:val="aff0"/>
    <w:uiPriority w:val="99"/>
    <w:semiHidden/>
    <w:locked/>
    <w:rsid w:val="007B348F"/>
    <w:pPr>
      <w:shd w:val="clear" w:color="auto" w:fill="000080"/>
    </w:pPr>
    <w:rPr>
      <w:rFonts w:ascii="Tahoma" w:hAnsi="Tahoma"/>
      <w:sz w:val="16"/>
      <w:szCs w:val="16"/>
      <w:lang w:val="x-none" w:eastAsia="x-none"/>
    </w:rPr>
  </w:style>
  <w:style w:type="character" w:customStyle="1" w:styleId="aff0">
    <w:name w:val="Схема документа Знак"/>
    <w:link w:val="aff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85E6B"/>
    <w:rPr>
      <w:rFonts w:cs="Times New Roman"/>
    </w:rPr>
  </w:style>
  <w:style w:type="character" w:styleId="aff1">
    <w:name w:val="Strong"/>
    <w:uiPriority w:val="22"/>
    <w:qFormat/>
    <w:locked/>
    <w:rsid w:val="00171DDB"/>
    <w:rPr>
      <w:rFonts w:cs="Times New Roman"/>
      <w:b/>
      <w:bCs/>
    </w:rPr>
  </w:style>
  <w:style w:type="paragraph" w:styleId="aff2">
    <w:name w:val="footnote text"/>
    <w:basedOn w:val="a"/>
    <w:link w:val="aff3"/>
    <w:uiPriority w:val="99"/>
    <w:unhideWhenUsed/>
    <w:locked/>
    <w:rsid w:val="003E31E9"/>
    <w:rPr>
      <w:rFonts w:ascii="Calibri" w:hAnsi="Calibri"/>
      <w:lang w:val="x-none" w:eastAsia="en-US"/>
    </w:rPr>
  </w:style>
  <w:style w:type="character" w:customStyle="1" w:styleId="aff3">
    <w:name w:val="Текст сноски Знак"/>
    <w:link w:val="aff2"/>
    <w:uiPriority w:val="99"/>
    <w:locked/>
    <w:rsid w:val="003E31E9"/>
    <w:rPr>
      <w:rFonts w:ascii="Calibri" w:hAnsi="Calibri" w:cs="Times New Roman"/>
      <w:sz w:val="24"/>
      <w:szCs w:val="24"/>
      <w:lang w:val="x-none" w:eastAsia="en-US"/>
    </w:rPr>
  </w:style>
  <w:style w:type="character" w:styleId="aff4">
    <w:name w:val="footnote reference"/>
    <w:uiPriority w:val="99"/>
    <w:unhideWhenUsed/>
    <w:locked/>
    <w:rsid w:val="003E31E9"/>
    <w:rPr>
      <w:rFonts w:cs="Times New Roman"/>
      <w:vertAlign w:val="superscript"/>
    </w:rPr>
  </w:style>
  <w:style w:type="paragraph" w:styleId="aff5">
    <w:name w:val="List Paragraph"/>
    <w:basedOn w:val="a"/>
    <w:uiPriority w:val="34"/>
    <w:qFormat/>
    <w:rsid w:val="005E702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A450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8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BB081-1B1E-431B-9C04-A53E2A002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130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cp:lastModifiedBy>User11</cp:lastModifiedBy>
  <cp:revision>4</cp:revision>
  <cp:lastPrinted>2023-06-26T05:24:00Z</cp:lastPrinted>
  <dcterms:created xsi:type="dcterms:W3CDTF">2025-04-03T13:01:00Z</dcterms:created>
  <dcterms:modified xsi:type="dcterms:W3CDTF">2025-04-30T10:25:00Z</dcterms:modified>
</cp:coreProperties>
</file>